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8F6BE06" w14:textId="10BC05ED" w:rsidR="007871A3" w:rsidRPr="002B08B0" w:rsidRDefault="00376F5F" w:rsidP="002B08B0">
      <w:pPr>
        <w:shd w:val="clear" w:color="auto" w:fill="FFFFFF"/>
        <w:jc w:val="center"/>
      </w:pPr>
      <w:r w:rsidRPr="002B08B0">
        <w:rPr>
          <w:b/>
          <w:bCs/>
        </w:rPr>
        <w:t>ТИПОВОЙ ДОГОВОР № ______-ПРР/К/</w:t>
      </w:r>
      <w:r w:rsidR="007F637D" w:rsidRPr="002B08B0">
        <w:rPr>
          <w:b/>
          <w:bCs/>
        </w:rPr>
        <w:t>202</w:t>
      </w:r>
      <w:r w:rsidR="00350AC7">
        <w:rPr>
          <w:b/>
          <w:bCs/>
        </w:rPr>
        <w:t>5</w:t>
      </w:r>
    </w:p>
    <w:p w14:paraId="1CE4A713" w14:textId="77777777" w:rsidR="007871A3" w:rsidRPr="002B08B0" w:rsidRDefault="00376F5F" w:rsidP="002B08B0">
      <w:pPr>
        <w:shd w:val="clear" w:color="auto" w:fill="FFFFFF"/>
        <w:jc w:val="center"/>
      </w:pPr>
      <w:r w:rsidRPr="002B08B0">
        <w:rPr>
          <w:b/>
          <w:bCs/>
        </w:rPr>
        <w:t xml:space="preserve">на выполнение работ и оказание услуг, связанных с перевалкой грузов </w:t>
      </w:r>
    </w:p>
    <w:p w14:paraId="0AEA54E7" w14:textId="77777777" w:rsidR="007871A3" w:rsidRPr="002B08B0" w:rsidRDefault="00376F5F" w:rsidP="002B08B0">
      <w:pPr>
        <w:shd w:val="clear" w:color="auto" w:fill="FFFFFF"/>
        <w:jc w:val="center"/>
      </w:pPr>
      <w:r w:rsidRPr="002B08B0">
        <w:rPr>
          <w:b/>
          <w:bCs/>
        </w:rPr>
        <w:t>в морском порту Анадырь</w:t>
      </w:r>
    </w:p>
    <w:p w14:paraId="5AC7E2F4" w14:textId="77777777" w:rsidR="007871A3" w:rsidRPr="002B08B0" w:rsidRDefault="007871A3" w:rsidP="002B08B0">
      <w:pPr>
        <w:shd w:val="clear" w:color="auto" w:fill="FFFFFF"/>
        <w:jc w:val="center"/>
        <w:rPr>
          <w:b/>
          <w:bCs/>
        </w:rPr>
      </w:pPr>
    </w:p>
    <w:p w14:paraId="415A9DF5" w14:textId="29970911" w:rsidR="007871A3" w:rsidRPr="002B08B0" w:rsidRDefault="00FA04F2" w:rsidP="002B08B0">
      <w:pPr>
        <w:shd w:val="clear" w:color="auto" w:fill="FFFFFF"/>
      </w:pPr>
      <w:r>
        <w:rPr>
          <w:bCs/>
          <w:spacing w:val="-4"/>
        </w:rPr>
        <w:t>г. Анадырь</w:t>
      </w:r>
      <w:r>
        <w:rPr>
          <w:bCs/>
          <w:spacing w:val="-4"/>
        </w:rPr>
        <w:tab/>
      </w:r>
      <w:r>
        <w:rPr>
          <w:bCs/>
          <w:spacing w:val="-4"/>
        </w:rPr>
        <w:tab/>
      </w:r>
      <w:r>
        <w:rPr>
          <w:bCs/>
          <w:spacing w:val="-4"/>
        </w:rPr>
        <w:tab/>
      </w:r>
      <w:r>
        <w:rPr>
          <w:bCs/>
          <w:spacing w:val="-4"/>
        </w:rPr>
        <w:tab/>
      </w:r>
      <w:r>
        <w:rPr>
          <w:bCs/>
          <w:spacing w:val="-4"/>
        </w:rPr>
        <w:tab/>
      </w:r>
      <w:r>
        <w:rPr>
          <w:bCs/>
          <w:spacing w:val="-4"/>
        </w:rPr>
        <w:tab/>
      </w:r>
      <w:r>
        <w:rPr>
          <w:bCs/>
          <w:spacing w:val="-4"/>
        </w:rPr>
        <w:tab/>
      </w:r>
      <w:r>
        <w:rPr>
          <w:bCs/>
          <w:spacing w:val="-4"/>
        </w:rPr>
        <w:tab/>
        <w:t xml:space="preserve">            </w:t>
      </w:r>
      <w:r w:rsidRPr="00FA04F2">
        <w:rPr>
          <w:bCs/>
          <w:spacing w:val="-4"/>
        </w:rPr>
        <w:t>«</w:t>
      </w:r>
      <w:r w:rsidRPr="00FA04F2">
        <w:rPr>
          <w:bCs/>
          <w:spacing w:val="-4"/>
          <w:u w:val="single"/>
        </w:rPr>
        <w:t xml:space="preserve">        </w:t>
      </w:r>
      <w:r>
        <w:rPr>
          <w:bCs/>
          <w:spacing w:val="-4"/>
          <w:u w:val="single"/>
        </w:rPr>
        <w:t xml:space="preserve">  </w:t>
      </w:r>
      <w:r w:rsidRPr="00FA04F2">
        <w:rPr>
          <w:bCs/>
          <w:spacing w:val="-4"/>
        </w:rPr>
        <w:t>» ______________ 2025 г</w:t>
      </w:r>
    </w:p>
    <w:p w14:paraId="4C6A8862" w14:textId="77777777" w:rsidR="007871A3" w:rsidRPr="002B08B0" w:rsidRDefault="007871A3" w:rsidP="002B08B0">
      <w:pPr>
        <w:shd w:val="clear" w:color="auto" w:fill="FFFFFF"/>
        <w:jc w:val="center"/>
        <w:rPr>
          <w:bCs/>
          <w:spacing w:val="-4"/>
        </w:rPr>
      </w:pPr>
    </w:p>
    <w:p w14:paraId="2DFF0346" w14:textId="520AA612" w:rsidR="007871A3" w:rsidRPr="002B08B0" w:rsidRDefault="00376F5F" w:rsidP="002B08B0">
      <w:pPr>
        <w:shd w:val="clear" w:color="auto" w:fill="FFFFFF"/>
        <w:ind w:firstLine="709"/>
        <w:jc w:val="both"/>
      </w:pPr>
      <w:r w:rsidRPr="002B08B0">
        <w:t xml:space="preserve">Акционерное общество «Анадырский морской порт» (АО «Анадырьморпорт»), именуемое в дальнейшем ИСПОЛНИТЕЛЬ, в лице генерального директора Тюхтий </w:t>
      </w:r>
      <w:r w:rsidR="006F4131" w:rsidRPr="002B08B0">
        <w:t>Виктора Анатольевича</w:t>
      </w:r>
      <w:r w:rsidRPr="002B08B0">
        <w:t xml:space="preserve">, действующего на основании </w:t>
      </w:r>
      <w:r w:rsidRPr="002B08B0">
        <w:rPr>
          <w:rFonts w:eastAsia="MS Mincho"/>
        </w:rPr>
        <w:t xml:space="preserve">Устава </w:t>
      </w:r>
      <w:r w:rsidRPr="002B08B0">
        <w:t>с одной стороны, и</w:t>
      </w:r>
      <w:r w:rsidRPr="002B08B0">
        <w:rPr>
          <w:rFonts w:eastAsia="MS Mincho"/>
        </w:rPr>
        <w:t xml:space="preserve"> </w:t>
      </w:r>
      <w:permStart w:id="2014736237" w:edGrp="everyone"/>
      <w:r w:rsidRPr="002B08B0">
        <w:t>_________________________________________________________________</w:t>
      </w:r>
      <w:permEnd w:id="2014736237"/>
      <w:r w:rsidRPr="002B08B0">
        <w:t>,</w:t>
      </w:r>
      <w:r w:rsidRPr="002B08B0">
        <w:rPr>
          <w:rFonts w:eastAsia="MS Mincho"/>
        </w:rPr>
        <w:t xml:space="preserve"> именуемое в дальнейшем ЗАКАЗЧИК, в лице</w:t>
      </w:r>
      <w:r w:rsidRPr="002B08B0">
        <w:t xml:space="preserve"> </w:t>
      </w:r>
      <w:permStart w:id="1382099371" w:edGrp="everyone"/>
      <w:r w:rsidRPr="002B08B0">
        <w:t>____________________________________________________________________________</w:t>
      </w:r>
      <w:permEnd w:id="1382099371"/>
      <w:r w:rsidRPr="002B08B0">
        <w:t xml:space="preserve">, действующего на основании </w:t>
      </w:r>
      <w:permStart w:id="826215608" w:edGrp="everyone"/>
      <w:r w:rsidRPr="002B08B0">
        <w:t>___________________</w:t>
      </w:r>
      <w:permEnd w:id="826215608"/>
      <w:r w:rsidRPr="002B08B0">
        <w:rPr>
          <w:rFonts w:eastAsia="MS Mincho"/>
        </w:rPr>
        <w:t>, с другой стороны</w:t>
      </w:r>
      <w:r w:rsidRPr="002B08B0">
        <w:t xml:space="preserve">, </w:t>
      </w:r>
      <w:r w:rsidRPr="002B08B0">
        <w:rPr>
          <w:rFonts w:eastAsia="MS Mincho"/>
        </w:rPr>
        <w:t xml:space="preserve">именуемые в дальнейшем Стороны и в отдельности Сторона заключили </w:t>
      </w:r>
      <w:r w:rsidRPr="002B08B0">
        <w:t>настоящий договор о нижеследующем:</w:t>
      </w:r>
    </w:p>
    <w:p w14:paraId="2B2D6EF2" w14:textId="77777777" w:rsidR="007871A3" w:rsidRPr="002B08B0" w:rsidRDefault="007871A3" w:rsidP="002B08B0">
      <w:pPr>
        <w:shd w:val="clear" w:color="auto" w:fill="FFFFFF"/>
        <w:jc w:val="both"/>
      </w:pPr>
    </w:p>
    <w:p w14:paraId="0905FD94" w14:textId="77777777" w:rsidR="007871A3" w:rsidRPr="002B08B0" w:rsidRDefault="00376F5F" w:rsidP="002B08B0">
      <w:pPr>
        <w:numPr>
          <w:ilvl w:val="0"/>
          <w:numId w:val="6"/>
        </w:numPr>
        <w:shd w:val="clear" w:color="auto" w:fill="FFFFFF"/>
        <w:tabs>
          <w:tab w:val="left" w:pos="284"/>
        </w:tabs>
        <w:ind w:left="0" w:firstLine="0"/>
        <w:jc w:val="center"/>
      </w:pPr>
      <w:r w:rsidRPr="002B08B0">
        <w:rPr>
          <w:b/>
          <w:bCs/>
          <w:spacing w:val="-1"/>
        </w:rPr>
        <w:t>Предмет договора</w:t>
      </w:r>
    </w:p>
    <w:p w14:paraId="45DDCB11" w14:textId="24F573ED" w:rsidR="007871A3" w:rsidRPr="002B08B0" w:rsidRDefault="00376F5F" w:rsidP="002B08B0">
      <w:pPr>
        <w:numPr>
          <w:ilvl w:val="1"/>
          <w:numId w:val="6"/>
        </w:numPr>
        <w:tabs>
          <w:tab w:val="left" w:pos="993"/>
        </w:tabs>
        <w:ind w:left="0" w:firstLine="709"/>
        <w:jc w:val="both"/>
      </w:pPr>
      <w:r w:rsidRPr="002B08B0">
        <w:t xml:space="preserve">Настоящий договор регламентирует организацию работ, ответственность Сторон, порядок расчетов между договаривающимися Сторонами, а также оказание услуг, связанных с переработкой, временным хранением грузов в период установленных нормативных сроков навигации на причалах 11, 12,13 (правый берег Анадырского лимана), причал 10 (без хранения, левый берег Анадырского лимана), перевозимых на судах Заказчика или арендованных Заказчиком в навигацию </w:t>
      </w:r>
      <w:r w:rsidR="007F637D" w:rsidRPr="002B08B0">
        <w:t>202</w:t>
      </w:r>
      <w:r w:rsidR="00350AC7">
        <w:t>5</w:t>
      </w:r>
      <w:r w:rsidRPr="002B08B0">
        <w:t xml:space="preserve"> года;</w:t>
      </w:r>
    </w:p>
    <w:p w14:paraId="68C41CC5" w14:textId="767BC718" w:rsidR="007871A3" w:rsidRPr="002B08B0" w:rsidRDefault="00376F5F" w:rsidP="002B08B0">
      <w:pPr>
        <w:numPr>
          <w:ilvl w:val="1"/>
          <w:numId w:val="6"/>
        </w:numPr>
        <w:tabs>
          <w:tab w:val="left" w:pos="993"/>
        </w:tabs>
        <w:ind w:left="0" w:firstLine="709"/>
        <w:jc w:val="both"/>
      </w:pPr>
      <w:r w:rsidRPr="002B08B0">
        <w:rPr>
          <w:rFonts w:eastAsia="MS Mincho"/>
        </w:rPr>
        <w:t xml:space="preserve">Исполнитель, в период навигации </w:t>
      </w:r>
      <w:r w:rsidR="007F637D" w:rsidRPr="002B08B0">
        <w:rPr>
          <w:rFonts w:eastAsia="MS Mincho"/>
        </w:rPr>
        <w:t>202</w:t>
      </w:r>
      <w:r w:rsidR="00350AC7">
        <w:rPr>
          <w:rFonts w:eastAsia="MS Mincho"/>
        </w:rPr>
        <w:t>5</w:t>
      </w:r>
      <w:r w:rsidRPr="002B08B0">
        <w:rPr>
          <w:rFonts w:eastAsia="MS Mincho"/>
        </w:rPr>
        <w:t xml:space="preserve"> года своими силами и техническими средствами по заявке Заказчика выполняет погрузочно-разгрузочные работы и оказывает связанные с ними услуги в отношении </w:t>
      </w:r>
      <w:r w:rsidRPr="002B08B0">
        <w:t>груза, прибывшего как на судах Заказчика или арендованных Заказчиком, так и на судах других перевозчиков, прибывших в адрес Заказчика, а также оказывает услуги по швартовке/отшвартовке судов и другие услуги по дополнительным заявкам Заказчика, на условиях настоящего договора;</w:t>
      </w:r>
    </w:p>
    <w:p w14:paraId="4690AA5A" w14:textId="77777777" w:rsidR="007871A3" w:rsidRPr="002B08B0" w:rsidRDefault="00376F5F" w:rsidP="002B08B0">
      <w:pPr>
        <w:numPr>
          <w:ilvl w:val="1"/>
          <w:numId w:val="6"/>
        </w:numPr>
        <w:tabs>
          <w:tab w:val="left" w:pos="993"/>
        </w:tabs>
        <w:ind w:left="0" w:firstLine="709"/>
        <w:jc w:val="both"/>
      </w:pPr>
      <w:r w:rsidRPr="002B08B0">
        <w:rPr>
          <w:rFonts w:eastAsia="MS Mincho"/>
        </w:rPr>
        <w:t>Заказчик оплачивает все работы и услуги в порядке и в сроки, установленные настоящим договором.</w:t>
      </w:r>
    </w:p>
    <w:p w14:paraId="36E4110B" w14:textId="77777777" w:rsidR="007871A3" w:rsidRPr="002B08B0" w:rsidRDefault="007871A3" w:rsidP="002B08B0">
      <w:pPr>
        <w:pStyle w:val="13"/>
        <w:jc w:val="both"/>
        <w:rPr>
          <w:rFonts w:ascii="Times New Roman" w:eastAsia="MS Mincho" w:hAnsi="Times New Roman" w:cs="Times New Roman"/>
        </w:rPr>
      </w:pPr>
    </w:p>
    <w:p w14:paraId="666E9E5F" w14:textId="77777777" w:rsidR="007871A3" w:rsidRPr="002B08B0" w:rsidRDefault="00376F5F" w:rsidP="002B08B0">
      <w:pPr>
        <w:numPr>
          <w:ilvl w:val="0"/>
          <w:numId w:val="6"/>
        </w:numPr>
        <w:shd w:val="clear" w:color="auto" w:fill="FFFFFF"/>
        <w:tabs>
          <w:tab w:val="left" w:pos="284"/>
        </w:tabs>
        <w:ind w:left="0" w:firstLine="0"/>
        <w:jc w:val="center"/>
      </w:pPr>
      <w:r w:rsidRPr="002B08B0">
        <w:rPr>
          <w:b/>
          <w:bCs/>
          <w:spacing w:val="-1"/>
        </w:rPr>
        <w:t>Общие положения</w:t>
      </w:r>
    </w:p>
    <w:p w14:paraId="3CBE9860" w14:textId="77777777" w:rsidR="007871A3" w:rsidRPr="002B08B0" w:rsidRDefault="00376F5F" w:rsidP="002B08B0">
      <w:pPr>
        <w:shd w:val="clear" w:color="auto" w:fill="FFFFFF"/>
        <w:tabs>
          <w:tab w:val="left" w:pos="993"/>
        </w:tabs>
        <w:ind w:firstLine="709"/>
      </w:pPr>
      <w:r w:rsidRPr="002B08B0">
        <w:rPr>
          <w:b/>
          <w:bCs/>
          <w:spacing w:val="-6"/>
        </w:rPr>
        <w:t>2.1.</w:t>
      </w:r>
      <w:r w:rsidRPr="002B08B0">
        <w:rPr>
          <w:b/>
          <w:bCs/>
        </w:rPr>
        <w:tab/>
        <w:t>Швартовка, отшвартовка судна</w:t>
      </w:r>
    </w:p>
    <w:p w14:paraId="76E869FF" w14:textId="77777777" w:rsidR="007871A3" w:rsidRPr="002B08B0" w:rsidRDefault="00376F5F" w:rsidP="002B08B0">
      <w:pPr>
        <w:widowControl/>
        <w:numPr>
          <w:ilvl w:val="0"/>
          <w:numId w:val="5"/>
        </w:numPr>
        <w:shd w:val="clear" w:color="auto" w:fill="FFFFFF"/>
        <w:tabs>
          <w:tab w:val="left" w:pos="567"/>
        </w:tabs>
        <w:ind w:firstLine="709"/>
        <w:jc w:val="both"/>
      </w:pPr>
      <w:r w:rsidRPr="002B08B0">
        <w:t xml:space="preserve">Прием морских транспортных судов Заказчика под обработку к причалам 12,13 в морском порту Анадырь осуществляется в период установленных нормативных сроков навигации. </w:t>
      </w:r>
    </w:p>
    <w:p w14:paraId="4D3754A5" w14:textId="77777777" w:rsidR="007871A3" w:rsidRPr="002B08B0" w:rsidRDefault="00376F5F" w:rsidP="002B08B0">
      <w:pPr>
        <w:widowControl/>
        <w:numPr>
          <w:ilvl w:val="0"/>
          <w:numId w:val="5"/>
        </w:numPr>
        <w:shd w:val="clear" w:color="auto" w:fill="FFFFFF"/>
        <w:tabs>
          <w:tab w:val="left" w:pos="567"/>
        </w:tabs>
        <w:ind w:firstLine="709"/>
        <w:jc w:val="both"/>
      </w:pPr>
      <w:r w:rsidRPr="002B08B0">
        <w:rPr>
          <w:spacing w:val="-1"/>
        </w:rPr>
        <w:t xml:space="preserve">Швартовка судов Заказчика к причалу 10 в морском порту Анадырь осуществляется исключительно правым бортом. </w:t>
      </w:r>
    </w:p>
    <w:p w14:paraId="5EB72544" w14:textId="77777777" w:rsidR="007871A3" w:rsidRPr="002B08B0" w:rsidRDefault="00376F5F" w:rsidP="002B08B0">
      <w:pPr>
        <w:widowControl/>
        <w:numPr>
          <w:ilvl w:val="0"/>
          <w:numId w:val="5"/>
        </w:numPr>
        <w:shd w:val="clear" w:color="auto" w:fill="FFFFFF"/>
        <w:tabs>
          <w:tab w:val="left" w:pos="567"/>
          <w:tab w:val="left" w:pos="888"/>
        </w:tabs>
        <w:ind w:firstLine="709"/>
        <w:jc w:val="both"/>
      </w:pPr>
      <w:r w:rsidRPr="002B08B0">
        <w:t>Швартовка, отшвартовка и перестановка судна к грузовым причалам морского порта Анадырь осуществляется только с разрешения Исполнителя;</w:t>
      </w:r>
    </w:p>
    <w:p w14:paraId="331D8E0D" w14:textId="77777777" w:rsidR="007871A3" w:rsidRPr="002B08B0" w:rsidRDefault="00376F5F" w:rsidP="002B08B0">
      <w:pPr>
        <w:widowControl/>
        <w:numPr>
          <w:ilvl w:val="0"/>
          <w:numId w:val="5"/>
        </w:numPr>
        <w:shd w:val="clear" w:color="auto" w:fill="FFFFFF"/>
        <w:tabs>
          <w:tab w:val="left" w:pos="567"/>
        </w:tabs>
        <w:ind w:firstLine="709"/>
        <w:jc w:val="both"/>
      </w:pPr>
      <w:r w:rsidRPr="002B08B0">
        <w:t>Исполнитель по заявке Заказчика, выделяет швартовщиков и буксир для производства швартовых работ;</w:t>
      </w:r>
    </w:p>
    <w:p w14:paraId="0FDF553A" w14:textId="77777777" w:rsidR="007871A3" w:rsidRPr="002B08B0" w:rsidRDefault="00376F5F" w:rsidP="002B08B0">
      <w:pPr>
        <w:widowControl/>
        <w:numPr>
          <w:ilvl w:val="0"/>
          <w:numId w:val="5"/>
        </w:numPr>
        <w:shd w:val="clear" w:color="auto" w:fill="FFFFFF"/>
        <w:tabs>
          <w:tab w:val="left" w:pos="567"/>
          <w:tab w:val="left" w:pos="888"/>
        </w:tabs>
        <w:ind w:firstLine="709"/>
        <w:jc w:val="both"/>
      </w:pPr>
      <w:r w:rsidRPr="002B08B0">
        <w:t>О задержках в пути, которые могут вызвать опоздание судна против указанных сроков предполагаемого прибытия, капитан судна Заказчика или сам Заказчик обязан немедленно известить Исполнителя;</w:t>
      </w:r>
    </w:p>
    <w:p w14:paraId="05D55702" w14:textId="77777777" w:rsidR="007871A3" w:rsidRPr="002B08B0" w:rsidRDefault="00376F5F" w:rsidP="002B08B0">
      <w:pPr>
        <w:widowControl/>
        <w:numPr>
          <w:ilvl w:val="0"/>
          <w:numId w:val="5"/>
        </w:numPr>
        <w:shd w:val="clear" w:color="auto" w:fill="FFFFFF"/>
        <w:tabs>
          <w:tab w:val="left" w:pos="567"/>
          <w:tab w:val="left" w:pos="888"/>
        </w:tabs>
        <w:ind w:firstLine="709"/>
        <w:jc w:val="both"/>
      </w:pPr>
      <w:r w:rsidRPr="002B08B0">
        <w:t>Выполненные операции по швартовке и отшвартовке, другие сопутствующие работы оформляются соответствующими справками (внутренний документ Исполнителя, в соответствии с Положением о документообороте Исполнителя) о фактически выполненных работах, подписанные Заказчиком, уполномоченным лицом Заказчика или капитаном судна.</w:t>
      </w:r>
    </w:p>
    <w:p w14:paraId="64779F65" w14:textId="77777777" w:rsidR="001F07D9" w:rsidRPr="002B08B0" w:rsidRDefault="001F07D9" w:rsidP="002B08B0">
      <w:pPr>
        <w:widowControl/>
        <w:shd w:val="clear" w:color="auto" w:fill="FFFFFF"/>
        <w:tabs>
          <w:tab w:val="left" w:pos="567"/>
          <w:tab w:val="left" w:pos="888"/>
        </w:tabs>
        <w:ind w:firstLine="709"/>
        <w:jc w:val="both"/>
      </w:pPr>
    </w:p>
    <w:p w14:paraId="5C2AE452" w14:textId="77777777" w:rsidR="007871A3" w:rsidRPr="002B08B0" w:rsidRDefault="00376F5F" w:rsidP="002B08B0">
      <w:pPr>
        <w:shd w:val="clear" w:color="auto" w:fill="FFFFFF"/>
        <w:tabs>
          <w:tab w:val="left" w:pos="993"/>
        </w:tabs>
        <w:ind w:firstLine="709"/>
      </w:pPr>
      <w:r w:rsidRPr="002B08B0">
        <w:rPr>
          <w:b/>
          <w:bCs/>
          <w:spacing w:val="-6"/>
        </w:rPr>
        <w:t>2.2.</w:t>
      </w:r>
      <w:r w:rsidRPr="002B08B0">
        <w:rPr>
          <w:b/>
          <w:bCs/>
        </w:rPr>
        <w:tab/>
        <w:t>Погрузочно-разгрузочные работы</w:t>
      </w:r>
    </w:p>
    <w:p w14:paraId="7485F694" w14:textId="77777777" w:rsidR="007871A3" w:rsidRPr="002B08B0" w:rsidRDefault="00376F5F" w:rsidP="002B08B0">
      <w:pPr>
        <w:widowControl/>
        <w:shd w:val="clear" w:color="auto" w:fill="FFFFFF"/>
        <w:tabs>
          <w:tab w:val="left" w:pos="701"/>
        </w:tabs>
        <w:ind w:firstLine="709"/>
        <w:jc w:val="both"/>
      </w:pPr>
      <w:r w:rsidRPr="002B08B0">
        <w:rPr>
          <w:bCs/>
        </w:rPr>
        <w:t>2.2.1. Исполнитель обеспечивает погрузочно-разгрузочные работы на причалах 12,13 (правый берег Анадырского лимана), при обработке судов Заказчика, в одну смену до 01 сентября с 20</w:t>
      </w:r>
      <w:r w:rsidRPr="002B08B0">
        <w:rPr>
          <w:bCs/>
          <w:vertAlign w:val="superscript"/>
        </w:rPr>
        <w:t>30</w:t>
      </w:r>
      <w:r w:rsidRPr="002B08B0">
        <w:rPr>
          <w:bCs/>
        </w:rPr>
        <w:t xml:space="preserve"> до 07</w:t>
      </w:r>
      <w:r w:rsidRPr="002B08B0">
        <w:rPr>
          <w:bCs/>
          <w:vertAlign w:val="superscript"/>
        </w:rPr>
        <w:t>30</w:t>
      </w:r>
      <w:r w:rsidRPr="002B08B0">
        <w:rPr>
          <w:bCs/>
        </w:rPr>
        <w:t xml:space="preserve"> с 01 сентября с 08</w:t>
      </w:r>
      <w:r w:rsidRPr="002B08B0">
        <w:rPr>
          <w:bCs/>
          <w:vertAlign w:val="superscript"/>
        </w:rPr>
        <w:t xml:space="preserve">30 </w:t>
      </w:r>
      <w:r w:rsidRPr="002B08B0">
        <w:rPr>
          <w:bCs/>
        </w:rPr>
        <w:t>до 19</w:t>
      </w:r>
      <w:r w:rsidRPr="002B08B0">
        <w:rPr>
          <w:bCs/>
          <w:vertAlign w:val="superscript"/>
        </w:rPr>
        <w:t xml:space="preserve">30 </w:t>
      </w:r>
      <w:r w:rsidRPr="002B08B0">
        <w:rPr>
          <w:bCs/>
        </w:rPr>
        <w:t>одним или двумя технологическими ходами в рабочие календарные дни;</w:t>
      </w:r>
    </w:p>
    <w:p w14:paraId="52516EF8" w14:textId="77777777" w:rsidR="007871A3" w:rsidRPr="002B08B0" w:rsidRDefault="00376F5F" w:rsidP="002B08B0">
      <w:pPr>
        <w:widowControl/>
        <w:shd w:val="clear" w:color="auto" w:fill="FFFFFF"/>
        <w:tabs>
          <w:tab w:val="left" w:pos="701"/>
        </w:tabs>
        <w:ind w:firstLine="709"/>
        <w:jc w:val="both"/>
      </w:pPr>
      <w:r w:rsidRPr="002B08B0">
        <w:rPr>
          <w:bCs/>
        </w:rPr>
        <w:t>2.2.2. Исполнитель по заявке Заказчика, по дополнительному соглашению (договору) может организовать работы в две смены, включая работу в выходные (суббота, воскресенье) и праздничные дни;</w:t>
      </w:r>
    </w:p>
    <w:p w14:paraId="191B0CD1" w14:textId="77777777" w:rsidR="007871A3" w:rsidRPr="002B08B0" w:rsidRDefault="00376F5F" w:rsidP="002B08B0">
      <w:pPr>
        <w:widowControl/>
        <w:shd w:val="clear" w:color="auto" w:fill="FFFFFF"/>
        <w:tabs>
          <w:tab w:val="left" w:pos="701"/>
        </w:tabs>
        <w:ind w:firstLine="709"/>
        <w:jc w:val="both"/>
      </w:pPr>
      <w:r w:rsidRPr="002B08B0">
        <w:rPr>
          <w:bCs/>
        </w:rPr>
        <w:t xml:space="preserve">2.2.3. Обработка судов Заказчика у 10 причала (левый берег Анадырского лимана) осуществляется в две смены, в выходные и праздничные дни: </w:t>
      </w:r>
      <w:r w:rsidRPr="002B08B0">
        <w:rPr>
          <w:bCs/>
          <w:lang w:val="en-US"/>
        </w:rPr>
        <w:t>I</w:t>
      </w:r>
      <w:r w:rsidRPr="002B08B0">
        <w:rPr>
          <w:bCs/>
        </w:rPr>
        <w:t>- я смена с 8</w:t>
      </w:r>
      <w:r w:rsidRPr="002B08B0">
        <w:rPr>
          <w:bCs/>
          <w:vertAlign w:val="superscript"/>
        </w:rPr>
        <w:t>30</w:t>
      </w:r>
      <w:r w:rsidRPr="002B08B0">
        <w:rPr>
          <w:bCs/>
        </w:rPr>
        <w:t xml:space="preserve"> до 19</w:t>
      </w:r>
      <w:r w:rsidRPr="002B08B0">
        <w:rPr>
          <w:bCs/>
          <w:vertAlign w:val="superscript"/>
        </w:rPr>
        <w:t>30</w:t>
      </w:r>
    </w:p>
    <w:p w14:paraId="3DC776E8" w14:textId="50492760" w:rsidR="007871A3" w:rsidRPr="002B08B0" w:rsidRDefault="002B08B0" w:rsidP="002B08B0">
      <w:pPr>
        <w:widowControl/>
        <w:shd w:val="clear" w:color="auto" w:fill="FFFFFF"/>
        <w:tabs>
          <w:tab w:val="left" w:pos="701"/>
        </w:tabs>
        <w:ind w:firstLine="709"/>
        <w:jc w:val="both"/>
      </w:pPr>
      <w:r>
        <w:rPr>
          <w:bCs/>
        </w:rPr>
        <w:tab/>
      </w:r>
      <w:r>
        <w:rPr>
          <w:bCs/>
        </w:rPr>
        <w:tab/>
      </w:r>
      <w:r>
        <w:rPr>
          <w:bCs/>
        </w:rPr>
        <w:tab/>
      </w:r>
      <w:r>
        <w:rPr>
          <w:bCs/>
        </w:rPr>
        <w:tab/>
      </w:r>
      <w:r>
        <w:rPr>
          <w:bCs/>
        </w:rPr>
        <w:tab/>
        <w:t xml:space="preserve">   </w:t>
      </w:r>
      <w:r w:rsidR="00376F5F" w:rsidRPr="002B08B0">
        <w:rPr>
          <w:bCs/>
          <w:lang w:val="en-US"/>
        </w:rPr>
        <w:t>II</w:t>
      </w:r>
      <w:r w:rsidR="00376F5F" w:rsidRPr="002B08B0">
        <w:rPr>
          <w:bCs/>
        </w:rPr>
        <w:t>- я смена с 20</w:t>
      </w:r>
      <w:r w:rsidR="00376F5F" w:rsidRPr="002B08B0">
        <w:rPr>
          <w:bCs/>
          <w:vertAlign w:val="superscript"/>
        </w:rPr>
        <w:t>30</w:t>
      </w:r>
      <w:r w:rsidR="00376F5F" w:rsidRPr="002B08B0">
        <w:rPr>
          <w:bCs/>
        </w:rPr>
        <w:t xml:space="preserve"> до 07</w:t>
      </w:r>
      <w:r w:rsidR="00376F5F" w:rsidRPr="002B08B0">
        <w:rPr>
          <w:bCs/>
          <w:vertAlign w:val="superscript"/>
        </w:rPr>
        <w:t>30</w:t>
      </w:r>
    </w:p>
    <w:p w14:paraId="282978FA" w14:textId="77777777" w:rsidR="007871A3" w:rsidRPr="002B08B0" w:rsidRDefault="00376F5F" w:rsidP="002B08B0">
      <w:pPr>
        <w:widowControl/>
        <w:shd w:val="clear" w:color="auto" w:fill="FFFFFF"/>
        <w:tabs>
          <w:tab w:val="left" w:pos="898"/>
        </w:tabs>
        <w:ind w:firstLine="709"/>
        <w:jc w:val="both"/>
      </w:pPr>
      <w:r w:rsidRPr="002B08B0">
        <w:t xml:space="preserve">2.2.4. Исполнитель осуществляет грузовые операции портовыми кранами и судовыми средствами с контейнерами грузоподъемностью до 30,5 тонн, с длинномерными грузами до 12 метров и тяжеловесными грузами, весом одного места до 30 тонн. Переработка тяжеловесных, свыше 30 тонн, и длинномерных, свыше 12 метров, грузов производится Исполнителем только при наличии рабочих </w:t>
      </w:r>
      <w:r w:rsidRPr="002B08B0">
        <w:rPr>
          <w:spacing w:val="-1"/>
        </w:rPr>
        <w:t xml:space="preserve">технологических карт перегрузочных работ и специальных грузозахватных приспособлений, </w:t>
      </w:r>
      <w:r w:rsidRPr="002B08B0">
        <w:t>соответствующих требованиям государственного стандарта, предоставляемых грузополучателем (грузоотправителем) по предварительному согласованию с Исполнителем;</w:t>
      </w:r>
    </w:p>
    <w:p w14:paraId="5A12C85D" w14:textId="77777777" w:rsidR="007871A3" w:rsidRPr="002B08B0" w:rsidRDefault="00376F5F" w:rsidP="002B08B0">
      <w:pPr>
        <w:widowControl/>
        <w:shd w:val="clear" w:color="auto" w:fill="FFFFFF"/>
        <w:tabs>
          <w:tab w:val="left" w:pos="898"/>
        </w:tabs>
        <w:ind w:firstLine="709"/>
        <w:jc w:val="both"/>
      </w:pPr>
      <w:r w:rsidRPr="002B08B0">
        <w:t>2.2.5. В том случае, когда для погрузки/выгрузки груза требуется применение специальных грузозахватных приспособлений, такелажа, грузополучатель (грузоотправитель) через Заказчика</w:t>
      </w:r>
      <w:r w:rsidRPr="002B08B0">
        <w:rPr>
          <w:spacing w:val="-1"/>
        </w:rPr>
        <w:t xml:space="preserve"> обязан предоставить их Исполнителю на безвозмездной основе. После окончания работ Исполнитель </w:t>
      </w:r>
      <w:r w:rsidRPr="002B08B0">
        <w:t xml:space="preserve">возвращает </w:t>
      </w:r>
      <w:r w:rsidRPr="002B08B0">
        <w:lastRenderedPageBreak/>
        <w:t>специальные грузозахватные приспособления, такелаж грузополучателю (грузоотправителю) в течение 12 часов с момента вывоза груза с территории Исполнителя или окончания погрузки груза на судно Заказчика, в том состоянии, в котором они были приняты. В случае их повреждения или утраты, по доказанной вине Исполнителя, Исполнитель в полном размере возмещает затраты на их ремонт и восстановление;</w:t>
      </w:r>
    </w:p>
    <w:p w14:paraId="1D9D84CF" w14:textId="77777777" w:rsidR="007871A3" w:rsidRPr="002B08B0" w:rsidRDefault="00376F5F" w:rsidP="002B08B0">
      <w:pPr>
        <w:widowControl/>
        <w:shd w:val="clear" w:color="auto" w:fill="FFFFFF"/>
        <w:tabs>
          <w:tab w:val="left" w:pos="898"/>
        </w:tabs>
        <w:ind w:firstLine="709"/>
        <w:jc w:val="both"/>
      </w:pPr>
      <w:r w:rsidRPr="002B08B0">
        <w:t xml:space="preserve">2.2.6. Получение и возврат Исполнителем специальных грузозахватных приспособлений и такелажа оформляется двухсторонним актом, подписанным капитаном судна или уполномоченным лицом Заказчика и Исполнителем. </w:t>
      </w:r>
      <w:r w:rsidRPr="002B08B0">
        <w:rPr>
          <w:spacing w:val="-2"/>
        </w:rPr>
        <w:t xml:space="preserve">Специальные грузозахватные </w:t>
      </w:r>
      <w:r w:rsidRPr="002B08B0">
        <w:t>приспособления, такелаж должны соответствовать требованиям государственного стандарта;</w:t>
      </w:r>
    </w:p>
    <w:p w14:paraId="3EFCB7B1" w14:textId="77777777" w:rsidR="007871A3" w:rsidRPr="002B08B0" w:rsidRDefault="00376F5F" w:rsidP="002B08B0">
      <w:pPr>
        <w:widowControl/>
        <w:shd w:val="clear" w:color="auto" w:fill="FFFFFF"/>
        <w:tabs>
          <w:tab w:val="left" w:pos="-567"/>
        </w:tabs>
        <w:ind w:firstLine="709"/>
        <w:jc w:val="both"/>
      </w:pPr>
      <w:r w:rsidRPr="002B08B0">
        <w:t>2.2.7. Переработка опасных и разрядных грузов производиться в строгом соответствии с Правилами МОПОГ и по предварительному согласованию с Исполнителем. Выгрузка/погрузка производится только по прямому варианту;</w:t>
      </w:r>
    </w:p>
    <w:p w14:paraId="001FC783" w14:textId="77777777" w:rsidR="007871A3" w:rsidRPr="002B08B0" w:rsidRDefault="00376F5F" w:rsidP="002B08B0">
      <w:pPr>
        <w:widowControl/>
        <w:shd w:val="clear" w:color="auto" w:fill="FFFFFF"/>
        <w:tabs>
          <w:tab w:val="left" w:pos="142"/>
        </w:tabs>
        <w:ind w:firstLine="709"/>
        <w:jc w:val="both"/>
      </w:pPr>
      <w:r w:rsidRPr="002B08B0">
        <w:rPr>
          <w:bCs/>
        </w:rPr>
        <w:t xml:space="preserve">2.2.8. </w:t>
      </w:r>
      <w:r w:rsidRPr="002B08B0">
        <w:t>Материалы для крепления груза предоставляются грузоотправителем или Заказчиком;</w:t>
      </w:r>
    </w:p>
    <w:p w14:paraId="5E35A7A2" w14:textId="77777777" w:rsidR="007871A3" w:rsidRPr="002B08B0" w:rsidRDefault="00376F5F" w:rsidP="002B08B0">
      <w:pPr>
        <w:widowControl/>
        <w:shd w:val="clear" w:color="auto" w:fill="FFFFFF"/>
        <w:tabs>
          <w:tab w:val="left" w:pos="888"/>
        </w:tabs>
        <w:ind w:firstLine="709"/>
        <w:jc w:val="both"/>
      </w:pPr>
      <w:r w:rsidRPr="002B08B0">
        <w:t xml:space="preserve">2.2.9. </w:t>
      </w:r>
      <w:r w:rsidRPr="002B08B0">
        <w:rPr>
          <w:spacing w:val="-1"/>
        </w:rPr>
        <w:t xml:space="preserve">Прием и обработка морских судов Заказчика за пределами официальных сроков </w:t>
      </w:r>
      <w:r w:rsidRPr="002B08B0">
        <w:t xml:space="preserve">навигации, начиная с 1 (первого) ноября осуществляется по отдельному договору (соглашению). </w:t>
      </w:r>
    </w:p>
    <w:p w14:paraId="4B6CD0C9" w14:textId="77777777" w:rsidR="007871A3" w:rsidRPr="002B08B0" w:rsidRDefault="007871A3" w:rsidP="002B08B0">
      <w:pPr>
        <w:ind w:firstLine="709"/>
        <w:jc w:val="both"/>
        <w:rPr>
          <w:b/>
          <w:bCs/>
        </w:rPr>
      </w:pPr>
    </w:p>
    <w:p w14:paraId="28929C91" w14:textId="77777777" w:rsidR="007871A3" w:rsidRPr="002B08B0" w:rsidRDefault="00376F5F" w:rsidP="002B08B0">
      <w:pPr>
        <w:widowControl/>
        <w:numPr>
          <w:ilvl w:val="0"/>
          <w:numId w:val="6"/>
        </w:numPr>
        <w:shd w:val="clear" w:color="auto" w:fill="FFFFFF"/>
        <w:tabs>
          <w:tab w:val="left" w:pos="307"/>
        </w:tabs>
        <w:ind w:left="0" w:firstLine="0"/>
        <w:jc w:val="center"/>
      </w:pPr>
      <w:r w:rsidRPr="002B08B0">
        <w:rPr>
          <w:b/>
          <w:bCs/>
        </w:rPr>
        <w:t>Обязанности Исполнителя</w:t>
      </w:r>
    </w:p>
    <w:p w14:paraId="1B8D2F95" w14:textId="77777777" w:rsidR="007871A3" w:rsidRPr="002B08B0" w:rsidRDefault="00376F5F" w:rsidP="002B08B0">
      <w:pPr>
        <w:widowControl/>
        <w:tabs>
          <w:tab w:val="left" w:pos="307"/>
        </w:tabs>
        <w:autoSpaceDE/>
        <w:ind w:firstLine="709"/>
        <w:jc w:val="both"/>
      </w:pPr>
      <w:r w:rsidRPr="002B08B0">
        <w:rPr>
          <w:b/>
          <w:spacing w:val="-9"/>
        </w:rPr>
        <w:t>3.1.</w:t>
      </w:r>
      <w:r w:rsidRPr="002B08B0">
        <w:rPr>
          <w:b/>
        </w:rPr>
        <w:t xml:space="preserve"> Исполнитель обязуется осуществлять на причалах 11, 12,13:</w:t>
      </w:r>
    </w:p>
    <w:p w14:paraId="126736DB" w14:textId="77777777" w:rsidR="007871A3" w:rsidRPr="002B08B0" w:rsidRDefault="00376F5F" w:rsidP="002B08B0">
      <w:pPr>
        <w:widowControl/>
        <w:tabs>
          <w:tab w:val="left" w:pos="307"/>
        </w:tabs>
        <w:autoSpaceDE/>
        <w:ind w:firstLine="709"/>
        <w:jc w:val="both"/>
      </w:pPr>
      <w:r w:rsidRPr="002B08B0">
        <w:t>3.1.1. - выгрузку с судна, погрузку на судно Заказчика груженных или порожних контейнеров, автотранспортных средств,</w:t>
      </w:r>
      <w:r w:rsidRPr="002B08B0">
        <w:rPr>
          <w:spacing w:val="-1"/>
        </w:rPr>
        <w:t xml:space="preserve"> генерального и других грузов;</w:t>
      </w:r>
    </w:p>
    <w:p w14:paraId="1CB02D3A"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 xml:space="preserve">открытие и закрытие трюмов (снятие и установка трюмных крышек на спецсудах); </w:t>
      </w:r>
    </w:p>
    <w:p w14:paraId="2DC3D05B"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штатное крепление (раскрепление) контейнеров и грузов на судне на спецсудах;</w:t>
      </w:r>
    </w:p>
    <w:p w14:paraId="4C1CF512"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погрузку, выгрузку на/с смежного вида транспорта груженных, порожних контейнеров и генеральных грузов, перевозимых и планируемых к перевозке на судах Заказчика;</w:t>
      </w:r>
    </w:p>
    <w:p w14:paraId="0DF28E5B"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транспортировку или перемещение контейнеров на грузовых причалах 11,12,13;</w:t>
      </w:r>
    </w:p>
    <w:p w14:paraId="2D4BF23B"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ответственное хранение грузов и контейнеров Заказчика на территории Исполнителя в период установленных сроков навигации;</w:t>
      </w:r>
    </w:p>
    <w:p w14:paraId="55988B9D"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 xml:space="preserve">подключение к электроснабжению груженных рефрижераторных контейнеров по </w:t>
      </w:r>
      <w:r w:rsidRPr="002B08B0">
        <w:rPr>
          <w:spacing w:val="-1"/>
        </w:rPr>
        <w:t>заявке грузовладельца или Заказчика;</w:t>
      </w:r>
    </w:p>
    <w:p w14:paraId="5830D921" w14:textId="77777777" w:rsidR="007871A3" w:rsidRPr="002B08B0" w:rsidRDefault="00376F5F" w:rsidP="002B08B0">
      <w:pPr>
        <w:widowControl/>
        <w:numPr>
          <w:ilvl w:val="0"/>
          <w:numId w:val="3"/>
        </w:numPr>
        <w:shd w:val="clear" w:color="auto" w:fill="FFFFFF"/>
        <w:tabs>
          <w:tab w:val="left" w:pos="307"/>
        </w:tabs>
        <w:ind w:left="0" w:firstLine="709"/>
        <w:jc w:val="both"/>
      </w:pPr>
      <w:r w:rsidRPr="002B08B0">
        <w:t>прием и выдачу контейнеров и других грузов на/с склада Исполнителя;</w:t>
      </w:r>
    </w:p>
    <w:p w14:paraId="6506B1AF" w14:textId="77777777" w:rsidR="007871A3" w:rsidRPr="002B08B0" w:rsidRDefault="00376F5F" w:rsidP="002B08B0">
      <w:pPr>
        <w:widowControl/>
        <w:shd w:val="clear" w:color="auto" w:fill="FFFFFF"/>
        <w:tabs>
          <w:tab w:val="left" w:pos="307"/>
          <w:tab w:val="left" w:pos="950"/>
        </w:tabs>
        <w:ind w:firstLine="709"/>
        <w:jc w:val="both"/>
      </w:pPr>
      <w:r w:rsidRPr="002B08B0">
        <w:rPr>
          <w:spacing w:val="-9"/>
        </w:rPr>
        <w:t>3.1.2.</w:t>
      </w:r>
      <w:r w:rsidRPr="002B08B0">
        <w:t xml:space="preserve"> Обеспечивать готовность причалов, рабочую силу, складские территории (площадки), погрузочную технику и иные условия, необходимые для качественной, своевременной и сохранной переработки грузов и контейнеров, прибывающих на судах Заказчика.</w:t>
      </w:r>
    </w:p>
    <w:p w14:paraId="4CDB7997" w14:textId="77777777" w:rsidR="007871A3" w:rsidRPr="002B08B0" w:rsidRDefault="00376F5F" w:rsidP="002B08B0">
      <w:pPr>
        <w:widowControl/>
        <w:shd w:val="clear" w:color="auto" w:fill="FFFFFF"/>
        <w:tabs>
          <w:tab w:val="left" w:pos="307"/>
        </w:tabs>
        <w:ind w:firstLine="709"/>
        <w:jc w:val="both"/>
      </w:pPr>
      <w:r w:rsidRPr="002B08B0">
        <w:rPr>
          <w:spacing w:val="-1"/>
        </w:rPr>
        <w:t>3.1.3. Осуществлять швартовку и обработку морских судов Заказчика или арендуемых Заказчиком, согласно очередности подхода судна в точку приема лоцмана.</w:t>
      </w:r>
    </w:p>
    <w:p w14:paraId="1AD468BB" w14:textId="77777777" w:rsidR="007871A3" w:rsidRPr="002B08B0" w:rsidRDefault="00376F5F" w:rsidP="002B08B0">
      <w:pPr>
        <w:widowControl/>
        <w:shd w:val="clear" w:color="auto" w:fill="FFFFFF"/>
        <w:tabs>
          <w:tab w:val="left" w:pos="307"/>
        </w:tabs>
        <w:ind w:firstLine="709"/>
        <w:jc w:val="both"/>
      </w:pPr>
      <w:r w:rsidRPr="002B08B0">
        <w:rPr>
          <w:spacing w:val="-1"/>
        </w:rPr>
        <w:t xml:space="preserve">3.1.4. Обеспечить, на основании погрузочных ордеров, на которых имеется отметка Заказчика о </w:t>
      </w:r>
      <w:r w:rsidRPr="002B08B0">
        <w:t xml:space="preserve">приеме груза к перевозке, прием контейнеров, генерального груза и автотехники, включая их осмотр, складирование </w:t>
      </w:r>
      <w:r w:rsidRPr="002B08B0">
        <w:rPr>
          <w:spacing w:val="-1"/>
        </w:rPr>
        <w:t>и подготовку к отправке, при условии предоставления Заказчиком суточной информации о прибытии судна и его названии.</w:t>
      </w:r>
    </w:p>
    <w:p w14:paraId="61C27D5D" w14:textId="77777777" w:rsidR="007871A3" w:rsidRPr="002B08B0" w:rsidRDefault="00376F5F" w:rsidP="002B08B0">
      <w:pPr>
        <w:widowControl/>
        <w:shd w:val="clear" w:color="auto" w:fill="FFFFFF"/>
        <w:tabs>
          <w:tab w:val="left" w:pos="307"/>
          <w:tab w:val="left" w:pos="749"/>
        </w:tabs>
        <w:ind w:firstLine="709"/>
        <w:jc w:val="both"/>
      </w:pPr>
      <w:r w:rsidRPr="002B08B0">
        <w:t xml:space="preserve">3.1.5. Согласовывать до начала погрузки на судно с капитаном судна и Заказчиком, на основании грузовой документации и инструкций, предоставленных Заказчиком, предварительный грузовой план, а также производить погрузку судна только на основании согласованного и утвержденного грузового плана. </w:t>
      </w:r>
    </w:p>
    <w:p w14:paraId="7D5031CC" w14:textId="77777777" w:rsidR="007871A3" w:rsidRPr="002B08B0" w:rsidRDefault="00376F5F" w:rsidP="002B08B0">
      <w:pPr>
        <w:widowControl/>
        <w:shd w:val="clear" w:color="auto" w:fill="FFFFFF"/>
        <w:tabs>
          <w:tab w:val="left" w:pos="307"/>
          <w:tab w:val="left" w:pos="749"/>
        </w:tabs>
        <w:ind w:firstLine="709"/>
        <w:jc w:val="both"/>
      </w:pPr>
      <w:r w:rsidRPr="002B08B0">
        <w:t>3.1.6. Выделять гарантированную отдельную складскую площадку для размещения и концентрации универсальных большегрузных контейнеров эксплуатационного парка Заказчика или арендованных Заказчиком, в случае использования Заказчиком специальных автотранспортных средств Исполнителя для вывоза/завоза указанных контейнеров с/на режимную территорию Исполнителя;</w:t>
      </w:r>
    </w:p>
    <w:p w14:paraId="08935739" w14:textId="77777777" w:rsidR="007871A3" w:rsidRPr="002B08B0" w:rsidRDefault="00376F5F" w:rsidP="002B08B0">
      <w:pPr>
        <w:widowControl/>
        <w:shd w:val="clear" w:color="auto" w:fill="FFFFFF"/>
        <w:tabs>
          <w:tab w:val="left" w:pos="307"/>
          <w:tab w:val="left" w:pos="888"/>
        </w:tabs>
        <w:ind w:firstLine="709"/>
        <w:jc w:val="both"/>
      </w:pPr>
      <w:r w:rsidRPr="002B08B0">
        <w:t xml:space="preserve">3.1.7. </w:t>
      </w:r>
      <w:r w:rsidRPr="002B08B0">
        <w:rPr>
          <w:spacing w:val="-9"/>
        </w:rPr>
        <w:t>Осу</w:t>
      </w:r>
      <w:r w:rsidRPr="002B08B0">
        <w:t>ществлять внутрипортовое экспедирование (ведение реестра оказываемых услуг, Приложение № 1) а также хранение в период установленных сроков навигации по тарифам, опубликованным на сайте АО «Анадырьморпорт» (</w:t>
      </w:r>
      <w:hyperlink r:id="rId8" w:history="1">
        <w:r w:rsidRPr="002B08B0">
          <w:rPr>
            <w:rStyle w:val="a4"/>
            <w:color w:val="000000"/>
            <w:lang w:val="en-US"/>
          </w:rPr>
          <w:t>www</w:t>
        </w:r>
        <w:r w:rsidRPr="002B08B0">
          <w:rPr>
            <w:rStyle w:val="a4"/>
            <w:color w:val="000000"/>
          </w:rPr>
          <w:t>.</w:t>
        </w:r>
        <w:r w:rsidRPr="002B08B0">
          <w:rPr>
            <w:rStyle w:val="a4"/>
            <w:color w:val="000000"/>
            <w:lang w:val="en-US"/>
          </w:rPr>
          <w:t>morport</w:t>
        </w:r>
        <w:r w:rsidRPr="002B08B0">
          <w:rPr>
            <w:rStyle w:val="a4"/>
            <w:color w:val="000000"/>
          </w:rPr>
          <w:t>.</w:t>
        </w:r>
        <w:r w:rsidRPr="002B08B0">
          <w:rPr>
            <w:rStyle w:val="a4"/>
            <w:color w:val="000000"/>
            <w:lang w:val="en-US"/>
          </w:rPr>
          <w:t>chukotka</w:t>
        </w:r>
        <w:r w:rsidRPr="002B08B0">
          <w:rPr>
            <w:rStyle w:val="a4"/>
            <w:color w:val="000000"/>
          </w:rPr>
          <w:t>.</w:t>
        </w:r>
        <w:r w:rsidRPr="002B08B0">
          <w:rPr>
            <w:rStyle w:val="a4"/>
            <w:color w:val="000000"/>
            <w:lang w:val="en-US"/>
          </w:rPr>
          <w:t>ru</w:t>
        </w:r>
      </w:hyperlink>
      <w:r w:rsidRPr="002B08B0">
        <w:t>) в электронном виде и в соответствии с Положением о применении тарифов на погрузочно-разгрузочные работы и связанные с ними услуги в морском порту Анадырь;</w:t>
      </w:r>
    </w:p>
    <w:p w14:paraId="1785DFC7" w14:textId="77777777" w:rsidR="007871A3" w:rsidRPr="002B08B0" w:rsidRDefault="00376F5F" w:rsidP="002B08B0">
      <w:pPr>
        <w:widowControl/>
        <w:shd w:val="clear" w:color="auto" w:fill="FFFFFF"/>
        <w:tabs>
          <w:tab w:val="left" w:pos="307"/>
          <w:tab w:val="left" w:pos="888"/>
        </w:tabs>
        <w:ind w:firstLine="709"/>
        <w:jc w:val="both"/>
      </w:pPr>
      <w:r w:rsidRPr="002B08B0">
        <w:t>3.1.8. В соответствии с законодательством возмещать Заказчику расходы, связанные с ремонтом и устранением неисправностей контейнеров Заказчика или арендованных Заказчиком, в случае доказанности виновных действий Исполнителя в причинах повреждения.</w:t>
      </w:r>
    </w:p>
    <w:p w14:paraId="05E6A65F" w14:textId="77777777" w:rsidR="007871A3" w:rsidRPr="002B08B0" w:rsidRDefault="00376F5F" w:rsidP="002B08B0">
      <w:pPr>
        <w:widowControl/>
        <w:shd w:val="clear" w:color="auto" w:fill="FFFFFF"/>
        <w:tabs>
          <w:tab w:val="left" w:pos="307"/>
        </w:tabs>
        <w:ind w:firstLine="709"/>
        <w:jc w:val="both"/>
      </w:pPr>
      <w:r w:rsidRPr="002B08B0">
        <w:rPr>
          <w:spacing w:val="-9"/>
        </w:rPr>
        <w:t>3.1.9. В</w:t>
      </w:r>
      <w:r w:rsidRPr="002B08B0">
        <w:t>ыдавать со склада грузы и груженые контейнеры, прибывшие на судне Заказчика или арендованном Заказчиком, только при предъявлении получателем оригинала коносамента и расходного ордера, изготовленного Исполнителем, и распоряжение на выдачу груза изданного Заказчиком, согласно Правил 4-М и правил оказания услуг по перевалке грузов в морских портах, утвержденных приказом Минтранса России от 9 июля 2014 г. N 182;</w:t>
      </w:r>
    </w:p>
    <w:p w14:paraId="7C892C27" w14:textId="77777777" w:rsidR="007871A3" w:rsidRPr="002B08B0" w:rsidRDefault="00376F5F" w:rsidP="002B08B0">
      <w:pPr>
        <w:widowControl/>
        <w:shd w:val="clear" w:color="auto" w:fill="FFFFFF"/>
        <w:tabs>
          <w:tab w:val="left" w:pos="307"/>
        </w:tabs>
        <w:ind w:firstLine="709"/>
        <w:jc w:val="both"/>
      </w:pPr>
      <w:r w:rsidRPr="002B08B0">
        <w:t>3.1.10. Выдавать порожние контейнеры под загрузку клиенту на основании распоряжения на выдачу контейнера, изданного Заказчиком, или его Агентом и оформленного соответствующим образом.</w:t>
      </w:r>
    </w:p>
    <w:p w14:paraId="356FC35D" w14:textId="77777777" w:rsidR="007871A3" w:rsidRPr="002B08B0" w:rsidRDefault="00376F5F" w:rsidP="002B08B0">
      <w:pPr>
        <w:widowControl/>
        <w:shd w:val="clear" w:color="auto" w:fill="FFFFFF"/>
        <w:tabs>
          <w:tab w:val="left" w:pos="307"/>
        </w:tabs>
        <w:ind w:firstLine="709"/>
        <w:jc w:val="both"/>
      </w:pPr>
      <w:r w:rsidRPr="002B08B0">
        <w:t>3.1.11. Осуществлять прием от клиента исправных и чистых порожних контейнеров Заказчика по погрузочному ордеру с отметкой грузоотправителя: «Контейнер чист, за техническое состояние Исполнитель и судно ответственности не несут» и заверяет своей подписью.</w:t>
      </w:r>
    </w:p>
    <w:p w14:paraId="1BA68F8B" w14:textId="77777777" w:rsidR="007871A3" w:rsidRPr="002B08B0" w:rsidRDefault="00376F5F" w:rsidP="002B08B0">
      <w:pPr>
        <w:widowControl/>
        <w:shd w:val="clear" w:color="auto" w:fill="FFFFFF"/>
        <w:tabs>
          <w:tab w:val="left" w:pos="307"/>
          <w:tab w:val="left" w:pos="965"/>
        </w:tabs>
        <w:ind w:firstLine="709"/>
        <w:jc w:val="both"/>
      </w:pPr>
      <w:r w:rsidRPr="002B08B0">
        <w:t xml:space="preserve">3.1.12. Выполнять законодательные требования, установленные государственными нормативными актами по охране окружающей среды и экологии. Соблюдать при выполнении работ и оказанию услуг </w:t>
      </w:r>
      <w:r w:rsidRPr="002B08B0">
        <w:lastRenderedPageBreak/>
        <w:t>требования техники безопасности и охраны труда в соответствии с федеральным законодательством и с действующими у Исполнителя стандартами.</w:t>
      </w:r>
    </w:p>
    <w:p w14:paraId="5FDD8948" w14:textId="77777777" w:rsidR="001F07D9" w:rsidRPr="002B08B0" w:rsidRDefault="001F07D9" w:rsidP="002B08B0">
      <w:pPr>
        <w:widowControl/>
        <w:shd w:val="clear" w:color="auto" w:fill="FFFFFF"/>
        <w:tabs>
          <w:tab w:val="left" w:pos="307"/>
          <w:tab w:val="left" w:pos="965"/>
        </w:tabs>
        <w:ind w:firstLine="709"/>
        <w:jc w:val="both"/>
      </w:pPr>
    </w:p>
    <w:p w14:paraId="50E87B6D" w14:textId="77777777" w:rsidR="007871A3" w:rsidRPr="002B08B0" w:rsidRDefault="00376F5F" w:rsidP="002B08B0">
      <w:pPr>
        <w:widowControl/>
        <w:shd w:val="clear" w:color="auto" w:fill="FFFFFF"/>
        <w:tabs>
          <w:tab w:val="left" w:pos="307"/>
          <w:tab w:val="left" w:pos="965"/>
        </w:tabs>
        <w:ind w:firstLine="709"/>
      </w:pPr>
      <w:r w:rsidRPr="002B08B0">
        <w:rPr>
          <w:b/>
        </w:rPr>
        <w:t>3.2. Исполнитель обязуется осуществлять на причале 10</w:t>
      </w:r>
    </w:p>
    <w:p w14:paraId="01D3F080" w14:textId="77777777" w:rsidR="007871A3" w:rsidRPr="002B08B0" w:rsidRDefault="00376F5F" w:rsidP="002B08B0">
      <w:pPr>
        <w:widowControl/>
        <w:tabs>
          <w:tab w:val="left" w:pos="307"/>
        </w:tabs>
        <w:autoSpaceDE/>
        <w:ind w:firstLine="709"/>
        <w:jc w:val="both"/>
      </w:pPr>
      <w:r w:rsidRPr="002B08B0">
        <w:t xml:space="preserve">3.2.1. Выгрузку с судна, погрузку на судно Заказчика груженных или порожних контейнеров, автотранспортных средств </w:t>
      </w:r>
      <w:r w:rsidRPr="002B08B0">
        <w:rPr>
          <w:spacing w:val="-1"/>
        </w:rPr>
        <w:t>и генерального груза, судовыми средствами по прямому варианту.</w:t>
      </w:r>
    </w:p>
    <w:p w14:paraId="3ABE0131" w14:textId="77777777" w:rsidR="007871A3" w:rsidRPr="002B08B0" w:rsidRDefault="00376F5F" w:rsidP="002B08B0">
      <w:pPr>
        <w:widowControl/>
        <w:shd w:val="clear" w:color="auto" w:fill="FFFFFF"/>
        <w:tabs>
          <w:tab w:val="left" w:pos="307"/>
        </w:tabs>
        <w:ind w:firstLine="709"/>
        <w:jc w:val="both"/>
      </w:pPr>
      <w:r w:rsidRPr="002B08B0">
        <w:t xml:space="preserve">3.2.2. Открытие и закрытие трюмов (снятие и установка трюмных крышек) судовыми средствами.  </w:t>
      </w:r>
    </w:p>
    <w:p w14:paraId="26409277" w14:textId="77777777" w:rsidR="007871A3" w:rsidRPr="002B08B0" w:rsidRDefault="00376F5F" w:rsidP="002B08B0">
      <w:pPr>
        <w:widowControl/>
        <w:shd w:val="clear" w:color="auto" w:fill="FFFFFF"/>
        <w:tabs>
          <w:tab w:val="left" w:pos="307"/>
        </w:tabs>
        <w:ind w:firstLine="709"/>
        <w:jc w:val="both"/>
      </w:pPr>
      <w:r w:rsidRPr="002B08B0">
        <w:t xml:space="preserve">3.2.3. Штатное крепление (раскрепление) контейнеров и грузов на судне. </w:t>
      </w:r>
    </w:p>
    <w:p w14:paraId="163FABA9" w14:textId="77777777" w:rsidR="007871A3" w:rsidRPr="002B08B0" w:rsidRDefault="00376F5F" w:rsidP="002B08B0">
      <w:pPr>
        <w:widowControl/>
        <w:shd w:val="clear" w:color="auto" w:fill="FFFFFF"/>
        <w:tabs>
          <w:tab w:val="left" w:pos="307"/>
        </w:tabs>
        <w:ind w:firstLine="709"/>
        <w:jc w:val="both"/>
      </w:pPr>
      <w:r w:rsidRPr="002B08B0">
        <w:t xml:space="preserve">3.2.4. Хранение груза на 10 причале Исполнителем не производится. </w:t>
      </w:r>
    </w:p>
    <w:p w14:paraId="23A9305D" w14:textId="77777777" w:rsidR="007871A3" w:rsidRPr="002B08B0" w:rsidRDefault="00376F5F" w:rsidP="002B08B0">
      <w:pPr>
        <w:widowControl/>
        <w:shd w:val="clear" w:color="auto" w:fill="FFFFFF"/>
        <w:tabs>
          <w:tab w:val="left" w:pos="307"/>
        </w:tabs>
        <w:ind w:firstLine="709"/>
        <w:jc w:val="both"/>
      </w:pPr>
      <w:r w:rsidRPr="002B08B0">
        <w:t xml:space="preserve">3.2.5. </w:t>
      </w:r>
      <w:r w:rsidRPr="002B08B0">
        <w:rPr>
          <w:spacing w:val="-1"/>
        </w:rPr>
        <w:t>Осуществлять швартовку и обработку морских судов Заказчика или арендуемых Заказчиком, согласно очередности подхода судна, в точку приема лоцмана;</w:t>
      </w:r>
    </w:p>
    <w:p w14:paraId="2CB11B94" w14:textId="77777777" w:rsidR="007871A3" w:rsidRPr="002B08B0" w:rsidRDefault="00376F5F" w:rsidP="002B08B0">
      <w:pPr>
        <w:widowControl/>
        <w:shd w:val="clear" w:color="auto" w:fill="FFFFFF"/>
        <w:tabs>
          <w:tab w:val="left" w:pos="307"/>
          <w:tab w:val="left" w:pos="965"/>
        </w:tabs>
        <w:ind w:firstLine="709"/>
        <w:jc w:val="both"/>
      </w:pPr>
      <w:r w:rsidRPr="002B08B0">
        <w:t>3.2.6. Согласовывать до начала погрузки на судно с капитаном судна и Заказчиком, на основании грузовой документации и инструкций, предоставленных Заказчиком, предварительный грузовой план, а также производить погрузку судна только на основании согласованного и утвержденного грузового плана;</w:t>
      </w:r>
    </w:p>
    <w:p w14:paraId="217BD4A9" w14:textId="77777777" w:rsidR="007871A3" w:rsidRPr="002B08B0" w:rsidRDefault="007871A3" w:rsidP="002B08B0">
      <w:pPr>
        <w:widowControl/>
        <w:shd w:val="clear" w:color="auto" w:fill="FFFFFF"/>
        <w:tabs>
          <w:tab w:val="left" w:pos="307"/>
          <w:tab w:val="left" w:pos="965"/>
        </w:tabs>
        <w:ind w:firstLine="709"/>
        <w:jc w:val="both"/>
      </w:pPr>
    </w:p>
    <w:p w14:paraId="269A0D58" w14:textId="77777777" w:rsidR="007871A3" w:rsidRPr="002B08B0" w:rsidRDefault="00376F5F" w:rsidP="002B08B0">
      <w:pPr>
        <w:widowControl/>
        <w:numPr>
          <w:ilvl w:val="0"/>
          <w:numId w:val="6"/>
        </w:numPr>
        <w:shd w:val="clear" w:color="auto" w:fill="FFFFFF"/>
        <w:ind w:left="0" w:firstLine="0"/>
        <w:jc w:val="center"/>
      </w:pPr>
      <w:r w:rsidRPr="002B08B0">
        <w:rPr>
          <w:b/>
          <w:bCs/>
        </w:rPr>
        <w:t>Обязанности Заказчика</w:t>
      </w:r>
    </w:p>
    <w:p w14:paraId="7EFEBA6A" w14:textId="77777777" w:rsidR="007871A3" w:rsidRPr="002B08B0" w:rsidRDefault="00376F5F" w:rsidP="002B08B0">
      <w:pPr>
        <w:widowControl/>
        <w:shd w:val="clear" w:color="auto" w:fill="FFFFFF"/>
        <w:tabs>
          <w:tab w:val="left" w:pos="768"/>
        </w:tabs>
        <w:ind w:firstLine="709"/>
        <w:jc w:val="both"/>
      </w:pPr>
      <w:r w:rsidRPr="002B08B0">
        <w:rPr>
          <w:b/>
          <w:spacing w:val="-7"/>
        </w:rPr>
        <w:t>4.1. При обработке судна на 12, 13 причалах Заказчик обязуется:</w:t>
      </w:r>
    </w:p>
    <w:p w14:paraId="0D425F5C" w14:textId="77777777" w:rsidR="007871A3" w:rsidRPr="002B08B0" w:rsidRDefault="00376F5F" w:rsidP="002B08B0">
      <w:pPr>
        <w:widowControl/>
        <w:shd w:val="clear" w:color="auto" w:fill="FFFFFF"/>
        <w:tabs>
          <w:tab w:val="left" w:pos="768"/>
        </w:tabs>
        <w:ind w:firstLine="709"/>
        <w:jc w:val="both"/>
      </w:pPr>
      <w:r w:rsidRPr="002B08B0">
        <w:t xml:space="preserve">4.1.1. Регулярно и своевременно направлять Исполнителю на электронную почту </w:t>
      </w:r>
      <w:hyperlink r:id="rId9" w:history="1">
        <w:r w:rsidRPr="002B08B0">
          <w:rPr>
            <w:rStyle w:val="a4"/>
            <w:color w:val="000000"/>
          </w:rPr>
          <w:t>morpo</w:t>
        </w:r>
        <w:r w:rsidRPr="002B08B0">
          <w:rPr>
            <w:rStyle w:val="a4"/>
            <w:color w:val="000000"/>
            <w:lang w:val="en-US"/>
          </w:rPr>
          <w:t>r</w:t>
        </w:r>
        <w:r w:rsidRPr="002B08B0">
          <w:rPr>
            <w:rStyle w:val="a4"/>
            <w:color w:val="000000"/>
          </w:rPr>
          <w:t>t@</w:t>
        </w:r>
        <w:r w:rsidRPr="002B08B0">
          <w:rPr>
            <w:rStyle w:val="a4"/>
            <w:color w:val="000000"/>
            <w:lang w:val="en-US"/>
          </w:rPr>
          <w:t>chukotka</w:t>
        </w:r>
        <w:r w:rsidRPr="002B08B0">
          <w:rPr>
            <w:rStyle w:val="a4"/>
            <w:color w:val="000000"/>
          </w:rPr>
          <w:t>.</w:t>
        </w:r>
        <w:r w:rsidRPr="002B08B0">
          <w:rPr>
            <w:rStyle w:val="a4"/>
            <w:color w:val="000000"/>
            <w:lang w:val="en-US"/>
          </w:rPr>
          <w:t>ru</w:t>
        </w:r>
      </w:hyperlink>
      <w:r w:rsidRPr="002B08B0">
        <w:t xml:space="preserve">, </w:t>
      </w:r>
      <w:hyperlink r:id="rId10" w:history="1">
        <w:r w:rsidRPr="002B08B0">
          <w:rPr>
            <w:rStyle w:val="a4"/>
            <w:color w:val="000000"/>
          </w:rPr>
          <w:t>ds</w:t>
        </w:r>
        <w:r w:rsidRPr="002B08B0">
          <w:rPr>
            <w:rStyle w:val="a4"/>
            <w:color w:val="000000"/>
            <w:lang w:val="en-US"/>
          </w:rPr>
          <w:t>l</w:t>
        </w:r>
        <w:r w:rsidRPr="002B08B0">
          <w:rPr>
            <w:rStyle w:val="a4"/>
            <w:color w:val="000000"/>
          </w:rPr>
          <w:t>@</w:t>
        </w:r>
      </w:hyperlink>
      <w:hyperlink r:id="rId11" w:history="1">
        <w:r w:rsidRPr="002B08B0">
          <w:rPr>
            <w:rStyle w:val="a4"/>
            <w:color w:val="000000"/>
          </w:rPr>
          <w:t>morpo</w:t>
        </w:r>
        <w:r w:rsidRPr="002B08B0">
          <w:rPr>
            <w:rStyle w:val="a4"/>
            <w:color w:val="000000"/>
            <w:lang w:val="en-US"/>
          </w:rPr>
          <w:t>r</w:t>
        </w:r>
        <w:r w:rsidRPr="002B08B0">
          <w:rPr>
            <w:rStyle w:val="a4"/>
            <w:color w:val="000000"/>
          </w:rPr>
          <w:t>t.</w:t>
        </w:r>
        <w:r w:rsidRPr="002B08B0">
          <w:rPr>
            <w:rStyle w:val="a4"/>
            <w:color w:val="000000"/>
            <w:lang w:val="en-US"/>
          </w:rPr>
          <w:t>chukotka</w:t>
        </w:r>
        <w:r w:rsidRPr="002B08B0">
          <w:rPr>
            <w:rStyle w:val="a4"/>
            <w:color w:val="000000"/>
          </w:rPr>
          <w:t>.</w:t>
        </w:r>
        <w:r w:rsidRPr="002B08B0">
          <w:rPr>
            <w:rStyle w:val="a4"/>
            <w:color w:val="000000"/>
            <w:lang w:val="en-US"/>
          </w:rPr>
          <w:t>ru</w:t>
        </w:r>
      </w:hyperlink>
      <w:r w:rsidRPr="002B08B0">
        <w:t xml:space="preserve">, информацию о движении морского судна Заказчика или арендованного Заказчиком в течении 5-ти, 3-х дневными, </w:t>
      </w:r>
      <w:r w:rsidRPr="002B08B0">
        <w:rPr>
          <w:spacing w:val="-1"/>
        </w:rPr>
        <w:t>48 и 24 часовым нотисами, в обычном порядке, до прибытия судна к месту приема лоцмана. Подтверждением получения информации является ответное сообщение с текстом «Информация принята»;</w:t>
      </w:r>
    </w:p>
    <w:p w14:paraId="465100CC" w14:textId="77777777" w:rsidR="007871A3" w:rsidRPr="002B08B0" w:rsidRDefault="00376F5F" w:rsidP="002B08B0">
      <w:pPr>
        <w:widowControl/>
        <w:shd w:val="clear" w:color="auto" w:fill="FFFFFF"/>
        <w:tabs>
          <w:tab w:val="left" w:pos="768"/>
        </w:tabs>
        <w:ind w:firstLine="709"/>
        <w:jc w:val="both"/>
      </w:pPr>
      <w:r w:rsidRPr="002B08B0">
        <w:t>4.1.2. Без задержек предоставлять грузовую документацию и инструкции, необходимые для обеспечения своевременного проведения погрузочно-разгрузочных работ;</w:t>
      </w:r>
    </w:p>
    <w:p w14:paraId="2C986AAD" w14:textId="77777777" w:rsidR="007871A3" w:rsidRPr="002B08B0" w:rsidRDefault="00376F5F" w:rsidP="002B08B0">
      <w:pPr>
        <w:widowControl/>
        <w:shd w:val="clear" w:color="auto" w:fill="FFFFFF"/>
        <w:tabs>
          <w:tab w:val="left" w:pos="730"/>
        </w:tabs>
        <w:ind w:firstLine="709"/>
        <w:jc w:val="both"/>
      </w:pPr>
      <w:r w:rsidRPr="002B08B0">
        <w:t>4.1.3. Передавать Исполнителю не позднее, чем за 48 часов до подхода судна в точку приема лоцмана предварительную информацию, содержащуюся в грузовом манифесте, о прибытии судна, номенклатуре груза и контейнеров;</w:t>
      </w:r>
    </w:p>
    <w:p w14:paraId="6E413D25" w14:textId="77777777" w:rsidR="007871A3" w:rsidRPr="002B08B0" w:rsidRDefault="00376F5F" w:rsidP="002B08B0">
      <w:pPr>
        <w:widowControl/>
        <w:shd w:val="clear" w:color="auto" w:fill="FFFFFF"/>
        <w:tabs>
          <w:tab w:val="left" w:pos="730"/>
        </w:tabs>
        <w:ind w:firstLine="709"/>
        <w:jc w:val="both"/>
      </w:pPr>
      <w:r w:rsidRPr="002B08B0">
        <w:t>4.1.4. Согласовывать с Исполнителем возможность переработки тяжеловесных и опасных грузов, требующих особых условий обработки, и предоставлять Исполнителю документы на такие грузы отдельно, с построчным переводом, если документ составлен не на русском языке;</w:t>
      </w:r>
    </w:p>
    <w:p w14:paraId="57D3AD86" w14:textId="77777777" w:rsidR="007871A3" w:rsidRPr="002B08B0" w:rsidRDefault="00376F5F" w:rsidP="002B08B0">
      <w:pPr>
        <w:widowControl/>
        <w:shd w:val="clear" w:color="auto" w:fill="FFFFFF"/>
        <w:tabs>
          <w:tab w:val="left" w:pos="730"/>
        </w:tabs>
        <w:ind w:firstLine="709"/>
        <w:jc w:val="both"/>
      </w:pPr>
      <w:r w:rsidRPr="002B08B0">
        <w:rPr>
          <w:spacing w:val="-1"/>
        </w:rPr>
        <w:t>4.1.5. Подавать (направлять) собственные или зафрахтованные суда готовыми к безопасному производству погрузочно-разгрузочных работ у причалов 12, 13, а в</w:t>
      </w:r>
      <w:r w:rsidRPr="002B08B0">
        <w:t xml:space="preserve"> период льдообразования и движения льда у причалов 12, 13 с грузовыми устройствами, размещенными исключительно по правому борту судна или в диаметральной плоскости судна, в целях обеспечения безопасности погрузочно-разгрузочных работ и выполнения требований капитана морского порта Анадырь;</w:t>
      </w:r>
    </w:p>
    <w:p w14:paraId="6EB4DBE6" w14:textId="77777777" w:rsidR="007871A3" w:rsidRPr="002B08B0" w:rsidRDefault="00376F5F" w:rsidP="002B08B0">
      <w:pPr>
        <w:widowControl/>
        <w:shd w:val="clear" w:color="auto" w:fill="FFFFFF"/>
        <w:tabs>
          <w:tab w:val="left" w:pos="730"/>
        </w:tabs>
        <w:ind w:firstLine="709"/>
        <w:jc w:val="both"/>
      </w:pPr>
      <w:r w:rsidRPr="002B08B0">
        <w:t>4.1.6. При перевозке груза обеспечить его тару, упаковку в соответствии с требованиями государственного стандарта или техническими условиями, установленными для перевозки данного вида груза в процессе погрузки/выгрузки;</w:t>
      </w:r>
    </w:p>
    <w:p w14:paraId="2B64E7D0" w14:textId="1E0F1AAB" w:rsidR="007871A3" w:rsidRPr="002B08B0" w:rsidRDefault="00376F5F" w:rsidP="002B08B0">
      <w:pPr>
        <w:widowControl/>
        <w:shd w:val="clear" w:color="auto" w:fill="FFFFFF"/>
        <w:tabs>
          <w:tab w:val="left" w:pos="730"/>
        </w:tabs>
        <w:ind w:firstLine="709"/>
        <w:jc w:val="both"/>
      </w:pPr>
      <w:r w:rsidRPr="002B08B0">
        <w:t xml:space="preserve">4.1.7. Принимать и вывозить с открытых складских площадок Исполнителя груз, в соответствии с графиком работы Исполнителя. При скоплении груза на открытых складских площадках Исполнителя, в результате его несвоевременного вывоза (нахождение на открытых складских площадках груза и контейнеров более </w:t>
      </w:r>
      <w:r w:rsidR="006826EF">
        <w:t>3</w:t>
      </w:r>
      <w:bookmarkStart w:id="0" w:name="_GoBack"/>
      <w:bookmarkEnd w:id="0"/>
      <w:r w:rsidRPr="002B08B0">
        <w:t>-х суток, исчисляемых от даты отхода морского судна, доставившего данный груз, контейнеры), Заказчик оплачивает услуги Исполнителю за хранение генерального груза и контейнеров в соответствии п.7.8. настоящего договора;</w:t>
      </w:r>
    </w:p>
    <w:p w14:paraId="591DE7B5" w14:textId="77777777" w:rsidR="007871A3" w:rsidRPr="002B08B0" w:rsidRDefault="00376F5F" w:rsidP="002B08B0">
      <w:pPr>
        <w:widowControl/>
        <w:shd w:val="clear" w:color="auto" w:fill="FFFFFF"/>
        <w:tabs>
          <w:tab w:val="left" w:pos="730"/>
        </w:tabs>
        <w:ind w:firstLine="709"/>
        <w:jc w:val="both"/>
      </w:pPr>
      <w:r w:rsidRPr="002B08B0">
        <w:t xml:space="preserve">4.1.8. Предоставлять Исполнителю провозные документы, оформленные в соответствии с действующими на морском транспорте нормативными документами, включая погрузочный ордер, коносамент, а в случае прибытия груза в ПСЖВС, дополнительно дорожную ведомость и накладную. При отправке/прибытии техники предоставлять копию паспорта транспортного средства. В графе «получатель груза» должны быть </w:t>
      </w:r>
      <w:r w:rsidR="0037736E" w:rsidRPr="002B08B0">
        <w:t>указаны</w:t>
      </w:r>
      <w:r w:rsidRPr="002B08B0">
        <w:t xml:space="preserve"> полное наименование Заказчика или получателя, его адрес, контактный телефон. В графе «наименование груза» указывать точное наименование груза согласно Алфавиту и номенклатуре грузов. Сокращенные, неполные и обобщенные наименования не допускаются;</w:t>
      </w:r>
    </w:p>
    <w:p w14:paraId="6B4F0017" w14:textId="77777777" w:rsidR="007871A3" w:rsidRPr="002B08B0" w:rsidRDefault="00376F5F" w:rsidP="002B08B0">
      <w:pPr>
        <w:widowControl/>
        <w:shd w:val="clear" w:color="auto" w:fill="FFFFFF"/>
        <w:tabs>
          <w:tab w:val="left" w:pos="730"/>
        </w:tabs>
        <w:ind w:firstLine="709"/>
        <w:jc w:val="both"/>
      </w:pPr>
      <w:r w:rsidRPr="002B08B0">
        <w:t>4.1.9. Принимать участие в декадном планировании работы Исполнителя, а также ежедневно в 17</w:t>
      </w:r>
      <w:r w:rsidRPr="002B08B0">
        <w:rPr>
          <w:bCs/>
          <w:vertAlign w:val="superscript"/>
        </w:rPr>
        <w:t xml:space="preserve">30 </w:t>
      </w:r>
      <w:r w:rsidRPr="002B08B0">
        <w:t>направлять заявки на погрузочно-разгрузочные работы, вывоз, завоз груза, планируемые на последующие рабочие сутки;</w:t>
      </w:r>
    </w:p>
    <w:p w14:paraId="50C35D6D" w14:textId="77777777" w:rsidR="007871A3" w:rsidRPr="002B08B0" w:rsidRDefault="00376F5F" w:rsidP="002B08B0">
      <w:pPr>
        <w:widowControl/>
        <w:shd w:val="clear" w:color="auto" w:fill="FFFFFF"/>
        <w:tabs>
          <w:tab w:val="left" w:pos="730"/>
        </w:tabs>
        <w:ind w:firstLine="709"/>
        <w:jc w:val="both"/>
      </w:pPr>
      <w:r w:rsidRPr="002B08B0">
        <w:rPr>
          <w:spacing w:val="-1"/>
        </w:rPr>
        <w:t>4.1.10. Самостоятельно готовить и выписывать коносаменты, накладные ПСЖВС и другие грузовые документы, необходимые для осуществления перевозки груза на собственных или зафрахтованных (арендованных) судах Заказчика;</w:t>
      </w:r>
    </w:p>
    <w:p w14:paraId="71E40E2A" w14:textId="77777777" w:rsidR="007871A3" w:rsidRPr="002B08B0" w:rsidRDefault="00376F5F" w:rsidP="002B08B0">
      <w:pPr>
        <w:widowControl/>
        <w:shd w:val="clear" w:color="auto" w:fill="FFFFFF"/>
        <w:tabs>
          <w:tab w:val="left" w:pos="730"/>
        </w:tabs>
        <w:ind w:firstLine="709"/>
        <w:jc w:val="both"/>
      </w:pPr>
      <w:r w:rsidRPr="002B08B0">
        <w:t>4.1.11. Не принимать к перевозке контейнера, включая рефконтейнера, количество груза в которых превышает установленную грузоподъемность контейнера;</w:t>
      </w:r>
    </w:p>
    <w:p w14:paraId="55004CDB" w14:textId="77777777" w:rsidR="007871A3" w:rsidRPr="002B08B0" w:rsidRDefault="00376F5F" w:rsidP="002B08B0">
      <w:pPr>
        <w:widowControl/>
        <w:shd w:val="clear" w:color="auto" w:fill="FFFFFF"/>
        <w:tabs>
          <w:tab w:val="left" w:pos="730"/>
        </w:tabs>
        <w:ind w:firstLine="709"/>
        <w:jc w:val="both"/>
      </w:pPr>
      <w:r w:rsidRPr="002B08B0">
        <w:t>4.1.12. Предоставлять Исполнителю письменное разрешение (подтверждение) на выдачу порожних контейнеров для отправки в ПСЖВС по заявкам грузоотправителей.</w:t>
      </w:r>
    </w:p>
    <w:p w14:paraId="44A2F7FA" w14:textId="77777777" w:rsidR="007871A3" w:rsidRPr="002B08B0" w:rsidRDefault="007871A3" w:rsidP="002B08B0">
      <w:pPr>
        <w:widowControl/>
        <w:shd w:val="clear" w:color="auto" w:fill="FFFFFF"/>
        <w:tabs>
          <w:tab w:val="left" w:pos="730"/>
        </w:tabs>
        <w:ind w:firstLine="709"/>
        <w:jc w:val="both"/>
      </w:pPr>
    </w:p>
    <w:p w14:paraId="3B10024B" w14:textId="77777777" w:rsidR="007871A3" w:rsidRPr="002B08B0" w:rsidRDefault="00376F5F" w:rsidP="002B08B0">
      <w:pPr>
        <w:widowControl/>
        <w:shd w:val="clear" w:color="auto" w:fill="FFFFFF"/>
        <w:tabs>
          <w:tab w:val="left" w:pos="730"/>
        </w:tabs>
        <w:ind w:firstLine="709"/>
      </w:pPr>
      <w:r w:rsidRPr="002B08B0">
        <w:rPr>
          <w:b/>
        </w:rPr>
        <w:t>4.2. При обработке судна на 10 причале Заказчик обязуется:</w:t>
      </w:r>
    </w:p>
    <w:p w14:paraId="7034D43B" w14:textId="77777777" w:rsidR="007871A3" w:rsidRPr="002B08B0" w:rsidRDefault="00376F5F" w:rsidP="002B08B0">
      <w:pPr>
        <w:widowControl/>
        <w:shd w:val="clear" w:color="auto" w:fill="FFFFFF"/>
        <w:tabs>
          <w:tab w:val="left" w:pos="730"/>
        </w:tabs>
        <w:ind w:firstLine="709"/>
        <w:jc w:val="both"/>
      </w:pPr>
      <w:r w:rsidRPr="002B08B0">
        <w:t xml:space="preserve">4.2.1. Регулярно и своевременно обеспечивать Исполнителя информацией на электронную почту </w:t>
      </w:r>
      <w:hyperlink r:id="rId12" w:history="1">
        <w:r w:rsidRPr="002B08B0">
          <w:rPr>
            <w:rStyle w:val="a4"/>
            <w:color w:val="000000"/>
          </w:rPr>
          <w:t>morpo</w:t>
        </w:r>
        <w:r w:rsidRPr="002B08B0">
          <w:rPr>
            <w:rStyle w:val="a4"/>
            <w:color w:val="000000"/>
            <w:lang w:val="en-US"/>
          </w:rPr>
          <w:t>r</w:t>
        </w:r>
        <w:r w:rsidRPr="002B08B0">
          <w:rPr>
            <w:rStyle w:val="a4"/>
            <w:color w:val="000000"/>
          </w:rPr>
          <w:t>t@</w:t>
        </w:r>
        <w:r w:rsidRPr="002B08B0">
          <w:rPr>
            <w:rStyle w:val="a4"/>
            <w:color w:val="000000"/>
            <w:lang w:val="en-US"/>
          </w:rPr>
          <w:t>chukotka</w:t>
        </w:r>
        <w:r w:rsidRPr="002B08B0">
          <w:rPr>
            <w:rStyle w:val="a4"/>
            <w:color w:val="000000"/>
          </w:rPr>
          <w:t>.</w:t>
        </w:r>
        <w:r w:rsidRPr="002B08B0">
          <w:rPr>
            <w:rStyle w:val="a4"/>
            <w:color w:val="000000"/>
            <w:lang w:val="en-US"/>
          </w:rPr>
          <w:t>ru</w:t>
        </w:r>
      </w:hyperlink>
      <w:r w:rsidRPr="002B08B0">
        <w:t xml:space="preserve">, </w:t>
      </w:r>
      <w:hyperlink r:id="rId13" w:history="1">
        <w:r w:rsidRPr="002B08B0">
          <w:rPr>
            <w:rStyle w:val="a4"/>
            <w:color w:val="000000"/>
          </w:rPr>
          <w:t>ds</w:t>
        </w:r>
        <w:r w:rsidRPr="002B08B0">
          <w:rPr>
            <w:rStyle w:val="a4"/>
            <w:color w:val="000000"/>
            <w:lang w:val="en-US"/>
          </w:rPr>
          <w:t>l</w:t>
        </w:r>
        <w:r w:rsidRPr="002B08B0">
          <w:rPr>
            <w:rStyle w:val="a4"/>
            <w:color w:val="000000"/>
          </w:rPr>
          <w:t>@morport.chukotka.ru</w:t>
        </w:r>
      </w:hyperlink>
      <w:r w:rsidRPr="002B08B0">
        <w:t xml:space="preserve"> о движении морского судна Заказчика или арендованного </w:t>
      </w:r>
      <w:r w:rsidRPr="002B08B0">
        <w:lastRenderedPageBreak/>
        <w:t xml:space="preserve">Заказчиком 5-ти, 3-х дневными, </w:t>
      </w:r>
      <w:r w:rsidRPr="002B08B0">
        <w:rPr>
          <w:spacing w:val="-1"/>
        </w:rPr>
        <w:t>48 и 24 часовым нотисами, в обычном порядке, до прибытия судна к месту приема лоцмана;</w:t>
      </w:r>
    </w:p>
    <w:p w14:paraId="35BEC53C" w14:textId="77777777" w:rsidR="007871A3" w:rsidRPr="002B08B0" w:rsidRDefault="00376F5F" w:rsidP="002B08B0">
      <w:pPr>
        <w:widowControl/>
        <w:shd w:val="clear" w:color="auto" w:fill="FFFFFF"/>
        <w:tabs>
          <w:tab w:val="left" w:pos="730"/>
        </w:tabs>
        <w:ind w:firstLine="709"/>
        <w:jc w:val="both"/>
      </w:pPr>
      <w:r w:rsidRPr="002B08B0">
        <w:rPr>
          <w:spacing w:val="-1"/>
        </w:rPr>
        <w:t xml:space="preserve">4.2.2. </w:t>
      </w:r>
      <w:r w:rsidRPr="002B08B0">
        <w:t>Без задержек предоставлять грузовую документацию и инструкции, необходимые для обеспечения своевременного проведения погрузочно-разгрузочных работ;</w:t>
      </w:r>
    </w:p>
    <w:p w14:paraId="72A1548D" w14:textId="77777777" w:rsidR="007871A3" w:rsidRPr="002B08B0" w:rsidRDefault="00376F5F" w:rsidP="002B08B0">
      <w:pPr>
        <w:widowControl/>
        <w:shd w:val="clear" w:color="auto" w:fill="FFFFFF"/>
        <w:tabs>
          <w:tab w:val="left" w:pos="730"/>
        </w:tabs>
        <w:ind w:firstLine="709"/>
        <w:jc w:val="both"/>
      </w:pPr>
      <w:r w:rsidRPr="002B08B0">
        <w:t>4.2.3. Передавать Исполнителю не позднее, чем за 2-е суток до подхода судна в точку приема лоцмана предварительную информацию, содержащуюся в грузовом манифесте, о прибытии судна, номенклатуре груза и контейнеров;</w:t>
      </w:r>
    </w:p>
    <w:p w14:paraId="3235A98C" w14:textId="77777777" w:rsidR="007871A3" w:rsidRPr="002B08B0" w:rsidRDefault="00376F5F" w:rsidP="002B08B0">
      <w:pPr>
        <w:widowControl/>
        <w:shd w:val="clear" w:color="auto" w:fill="FFFFFF"/>
        <w:ind w:firstLine="709"/>
        <w:jc w:val="both"/>
      </w:pPr>
      <w:r w:rsidRPr="002B08B0">
        <w:t xml:space="preserve">4.2.4. </w:t>
      </w:r>
      <w:r w:rsidRPr="002B08B0">
        <w:rPr>
          <w:spacing w:val="-1"/>
        </w:rPr>
        <w:t xml:space="preserve">Подавать (направлять) собственные или зафрахтованные суда, готовыми к безопасному производству погрузочно-разгрузочных работ к причалу 10, постановка судна осуществляется исключительно правым бортом. </w:t>
      </w:r>
    </w:p>
    <w:p w14:paraId="4FB6314E" w14:textId="77777777" w:rsidR="007871A3" w:rsidRPr="002B08B0" w:rsidRDefault="00376F5F" w:rsidP="002B08B0">
      <w:pPr>
        <w:widowControl/>
        <w:shd w:val="clear" w:color="auto" w:fill="FFFFFF"/>
        <w:tabs>
          <w:tab w:val="left" w:pos="730"/>
        </w:tabs>
        <w:ind w:firstLine="709"/>
        <w:jc w:val="both"/>
      </w:pPr>
      <w:r w:rsidRPr="002B08B0">
        <w:t>4.2.5. Согласовывать с Исполнителем возможность переработки тяжеловесных и опасных грузов, требующих особых условий обработки, и предоставлять Исполнителю документы на такие грузы отдельно, с построчным переводом, если документ составлен не на русском языке;</w:t>
      </w:r>
    </w:p>
    <w:p w14:paraId="1B8E6830" w14:textId="77777777" w:rsidR="007871A3" w:rsidRPr="002B08B0" w:rsidRDefault="00376F5F" w:rsidP="002B08B0">
      <w:pPr>
        <w:widowControl/>
        <w:shd w:val="clear" w:color="auto" w:fill="FFFFFF"/>
        <w:tabs>
          <w:tab w:val="left" w:pos="730"/>
        </w:tabs>
        <w:ind w:firstLine="709"/>
        <w:jc w:val="both"/>
      </w:pPr>
      <w:r w:rsidRPr="002B08B0">
        <w:t>4.2.6. При перевозке груза обеспечить его тару, упаковку в соответствии с требованиями государственного стандарта или техническими условиями, установленными для перевозки данного вида груза в процессе погрузки/выгрузки;</w:t>
      </w:r>
    </w:p>
    <w:p w14:paraId="413FADAA" w14:textId="77777777" w:rsidR="007871A3" w:rsidRPr="002B08B0" w:rsidRDefault="00376F5F" w:rsidP="002B08B0">
      <w:pPr>
        <w:widowControl/>
        <w:shd w:val="clear" w:color="auto" w:fill="FFFFFF"/>
        <w:tabs>
          <w:tab w:val="left" w:pos="730"/>
        </w:tabs>
        <w:ind w:firstLine="709"/>
        <w:jc w:val="both"/>
      </w:pPr>
      <w:r w:rsidRPr="002B08B0">
        <w:t>4.2.7. Принимать участие в декадном планировании работы Исполнителя, а также ежедневно в 17</w:t>
      </w:r>
      <w:r w:rsidRPr="002B08B0">
        <w:rPr>
          <w:bCs/>
          <w:vertAlign w:val="superscript"/>
        </w:rPr>
        <w:t xml:space="preserve">30 </w:t>
      </w:r>
      <w:r w:rsidRPr="002B08B0">
        <w:t>направлять заявки на погрузочно-разгрузочные работы, вывоз, завоз груза, планируемые на последующие рабочие сутки;</w:t>
      </w:r>
    </w:p>
    <w:p w14:paraId="42F61D63" w14:textId="77777777" w:rsidR="007871A3" w:rsidRPr="002B08B0" w:rsidRDefault="00376F5F" w:rsidP="002B08B0">
      <w:pPr>
        <w:widowControl/>
        <w:shd w:val="clear" w:color="auto" w:fill="FFFFFF"/>
        <w:tabs>
          <w:tab w:val="left" w:pos="730"/>
        </w:tabs>
        <w:ind w:firstLine="709"/>
        <w:jc w:val="both"/>
      </w:pPr>
      <w:r w:rsidRPr="002B08B0">
        <w:rPr>
          <w:spacing w:val="-7"/>
        </w:rPr>
        <w:t xml:space="preserve">4.2.8. </w:t>
      </w:r>
      <w:r w:rsidRPr="002B08B0">
        <w:rPr>
          <w:spacing w:val="-1"/>
        </w:rPr>
        <w:t>Самостоятельно готовить и выписывать коносаменты, накладные ПСЖВС и другие грузовые документы, необходимые для осуществления перевозки груза на собственных или зафрахтованных (арендованных) судах Заказчика;</w:t>
      </w:r>
    </w:p>
    <w:p w14:paraId="76D23581" w14:textId="77777777" w:rsidR="007871A3" w:rsidRPr="002B08B0" w:rsidRDefault="00376F5F" w:rsidP="002B08B0">
      <w:pPr>
        <w:widowControl/>
        <w:shd w:val="clear" w:color="auto" w:fill="FFFFFF"/>
        <w:tabs>
          <w:tab w:val="left" w:pos="730"/>
        </w:tabs>
        <w:ind w:firstLine="709"/>
        <w:jc w:val="both"/>
      </w:pPr>
      <w:r w:rsidRPr="002B08B0">
        <w:rPr>
          <w:spacing w:val="-7"/>
        </w:rPr>
        <w:t xml:space="preserve">4.2.9. </w:t>
      </w:r>
      <w:r w:rsidRPr="002B08B0">
        <w:t>Не принимать к перевозке контейнера, включая рефконтейнера, количество груза в которых превышает установленную грузоподъемность контейнера.</w:t>
      </w:r>
    </w:p>
    <w:p w14:paraId="2D015E21" w14:textId="77777777" w:rsidR="007871A3" w:rsidRPr="002B08B0" w:rsidRDefault="007871A3" w:rsidP="002B08B0">
      <w:pPr>
        <w:widowControl/>
        <w:shd w:val="clear" w:color="auto" w:fill="FFFFFF"/>
        <w:tabs>
          <w:tab w:val="left" w:pos="730"/>
        </w:tabs>
        <w:jc w:val="both"/>
      </w:pPr>
    </w:p>
    <w:p w14:paraId="2884EC82" w14:textId="77777777" w:rsidR="007871A3" w:rsidRPr="002B08B0" w:rsidRDefault="00376F5F" w:rsidP="00684D2C">
      <w:pPr>
        <w:widowControl/>
        <w:numPr>
          <w:ilvl w:val="0"/>
          <w:numId w:val="6"/>
        </w:numPr>
        <w:shd w:val="clear" w:color="auto" w:fill="FFFFFF"/>
        <w:tabs>
          <w:tab w:val="left" w:pos="284"/>
          <w:tab w:val="left" w:pos="851"/>
        </w:tabs>
        <w:ind w:left="0" w:firstLine="0"/>
        <w:jc w:val="center"/>
      </w:pPr>
      <w:r w:rsidRPr="002B08B0">
        <w:rPr>
          <w:b/>
          <w:bCs/>
        </w:rPr>
        <w:t>Обработка рефрижераторных контейнеров (рефконтейнеров) на 12, 13 причалах</w:t>
      </w:r>
    </w:p>
    <w:p w14:paraId="0E720CDF" w14:textId="77777777" w:rsidR="007871A3" w:rsidRPr="002B08B0" w:rsidRDefault="00376F5F" w:rsidP="002B08B0">
      <w:pPr>
        <w:widowControl/>
        <w:numPr>
          <w:ilvl w:val="0"/>
          <w:numId w:val="2"/>
        </w:numPr>
        <w:shd w:val="clear" w:color="auto" w:fill="FFFFFF"/>
        <w:tabs>
          <w:tab w:val="clear" w:pos="720"/>
          <w:tab w:val="left" w:pos="734"/>
        </w:tabs>
        <w:ind w:firstLine="709"/>
        <w:jc w:val="both"/>
      </w:pPr>
      <w:r w:rsidRPr="002B08B0">
        <w:t>Не позднее, чем за 24 часа до подхода судна, Заказчик направляет Исполнителю заявку на подключение рефконтейнеров с указанием количества 20-ти и 40-ка футовых рефконтейнеров;</w:t>
      </w:r>
    </w:p>
    <w:p w14:paraId="48649217" w14:textId="77777777" w:rsidR="007871A3" w:rsidRPr="002B08B0" w:rsidRDefault="00376F5F" w:rsidP="002B08B0">
      <w:pPr>
        <w:widowControl/>
        <w:numPr>
          <w:ilvl w:val="0"/>
          <w:numId w:val="8"/>
        </w:numPr>
        <w:shd w:val="clear" w:color="auto" w:fill="FFFFFF"/>
        <w:tabs>
          <w:tab w:val="clear" w:pos="720"/>
          <w:tab w:val="left" w:pos="734"/>
        </w:tabs>
        <w:ind w:firstLine="709"/>
        <w:jc w:val="both"/>
      </w:pPr>
      <w:r w:rsidRPr="002B08B0">
        <w:t>Исполнитель производит выгрузку рефконтейнеров с борта судна и доставляет их на площадку для хранения;</w:t>
      </w:r>
    </w:p>
    <w:p w14:paraId="55455658" w14:textId="77777777" w:rsidR="007871A3" w:rsidRPr="002B08B0" w:rsidRDefault="00376F5F" w:rsidP="002B08B0">
      <w:pPr>
        <w:widowControl/>
        <w:numPr>
          <w:ilvl w:val="0"/>
          <w:numId w:val="2"/>
        </w:numPr>
        <w:shd w:val="clear" w:color="auto" w:fill="FFFFFF"/>
        <w:tabs>
          <w:tab w:val="clear" w:pos="720"/>
          <w:tab w:val="left" w:pos="734"/>
        </w:tabs>
        <w:ind w:firstLine="709"/>
        <w:jc w:val="both"/>
      </w:pPr>
      <w:r w:rsidRPr="002B08B0">
        <w:t>По заявке Заказчика или грузовладельца и за их оплату, Исполнитель осуществляет подачу электроэнергии, производит подключение или отключение рефконтейнеров к электроснабжению;</w:t>
      </w:r>
    </w:p>
    <w:p w14:paraId="600E4D93" w14:textId="77777777" w:rsidR="007871A3" w:rsidRPr="002B08B0" w:rsidRDefault="00376F5F" w:rsidP="002B08B0">
      <w:pPr>
        <w:widowControl/>
        <w:numPr>
          <w:ilvl w:val="0"/>
          <w:numId w:val="2"/>
        </w:numPr>
        <w:shd w:val="clear" w:color="auto" w:fill="FFFFFF"/>
        <w:tabs>
          <w:tab w:val="clear" w:pos="720"/>
          <w:tab w:val="left" w:pos="734"/>
        </w:tabs>
        <w:ind w:firstLine="709"/>
        <w:jc w:val="both"/>
      </w:pPr>
      <w:r w:rsidRPr="002B08B0">
        <w:t xml:space="preserve">Исполнитель осуществляет визуальный контроль наружного технического состояния рефрижераторного контейнера и </w:t>
      </w:r>
      <w:r w:rsidRPr="002B08B0">
        <w:rPr>
          <w:spacing w:val="-1"/>
        </w:rPr>
        <w:t xml:space="preserve">рефрижераторной установки </w:t>
      </w:r>
      <w:r w:rsidRPr="002B08B0">
        <w:t>после выгрузки и подключения;</w:t>
      </w:r>
    </w:p>
    <w:p w14:paraId="1FC2F7EA" w14:textId="77777777" w:rsidR="007871A3" w:rsidRPr="002B08B0" w:rsidRDefault="00376F5F" w:rsidP="002B08B0">
      <w:pPr>
        <w:widowControl/>
        <w:numPr>
          <w:ilvl w:val="0"/>
          <w:numId w:val="2"/>
        </w:numPr>
        <w:shd w:val="clear" w:color="auto" w:fill="FFFFFF"/>
        <w:tabs>
          <w:tab w:val="clear" w:pos="720"/>
          <w:tab w:val="left" w:pos="734"/>
        </w:tabs>
        <w:ind w:firstLine="709"/>
        <w:jc w:val="both"/>
      </w:pPr>
      <w:r w:rsidRPr="002B08B0">
        <w:t>Исполнитель освобождается от ответственности за внутреннее техническое состояние и работу рефустановки контейнера при технических неполадках самой рефустановки, возникших в течение работы рефрижераторной установки контейнера, за исключением тех случаев, когда рефрижераторная установка повреждена виновными действиями Исполнителя;</w:t>
      </w:r>
    </w:p>
    <w:p w14:paraId="15AD9AFC" w14:textId="77777777" w:rsidR="007871A3" w:rsidRPr="002B08B0" w:rsidRDefault="00376F5F" w:rsidP="002B08B0">
      <w:pPr>
        <w:widowControl/>
        <w:numPr>
          <w:ilvl w:val="0"/>
          <w:numId w:val="2"/>
        </w:numPr>
        <w:shd w:val="clear" w:color="auto" w:fill="FFFFFF"/>
        <w:tabs>
          <w:tab w:val="clear" w:pos="720"/>
          <w:tab w:val="left" w:pos="734"/>
        </w:tabs>
        <w:ind w:firstLine="709"/>
        <w:jc w:val="both"/>
      </w:pPr>
      <w:r w:rsidRPr="002B08B0">
        <w:t>Исполнитель обеспечивает подачу электроэнергии, но не несет ответственности за ее отсутствие не по вине Исполнителя. В случае прекращения подачи электроэнергии, Исполнитель ставит об этом в известность Заказчика, уполномоченное лицо или судового Агента в течении 2-х часов с момента прекращения подачи электроэнергии;</w:t>
      </w:r>
    </w:p>
    <w:p w14:paraId="401F7A42" w14:textId="77777777" w:rsidR="007871A3" w:rsidRPr="002B08B0" w:rsidRDefault="00376F5F" w:rsidP="002B08B0">
      <w:pPr>
        <w:widowControl/>
        <w:shd w:val="clear" w:color="auto" w:fill="FFFFFF"/>
        <w:tabs>
          <w:tab w:val="left" w:pos="859"/>
        </w:tabs>
        <w:ind w:firstLine="709"/>
        <w:jc w:val="both"/>
      </w:pPr>
      <w:r w:rsidRPr="002B08B0">
        <w:rPr>
          <w:spacing w:val="-9"/>
        </w:rPr>
        <w:t>5.</w:t>
      </w:r>
      <w:r w:rsidR="003B294B" w:rsidRPr="002B08B0">
        <w:rPr>
          <w:spacing w:val="-9"/>
        </w:rPr>
        <w:t>6</w:t>
      </w:r>
      <w:r w:rsidRPr="002B08B0">
        <w:rPr>
          <w:spacing w:val="-9"/>
        </w:rPr>
        <w:t>.</w:t>
      </w:r>
      <w:r w:rsidRPr="002B08B0">
        <w:tab/>
        <w:t xml:space="preserve"> Исполнитель освобождается от ответственности за техническое состояние и работу рефустановки контейнера, за исключением тех случаев, когда техническое состояние нарушено и установка повреждена виновными действиями Исполнителя;</w:t>
      </w:r>
    </w:p>
    <w:p w14:paraId="12A1FF1C" w14:textId="77777777" w:rsidR="007871A3" w:rsidRPr="002B08B0" w:rsidRDefault="003B294B" w:rsidP="002B08B0">
      <w:pPr>
        <w:widowControl/>
        <w:shd w:val="clear" w:color="auto" w:fill="FFFFFF"/>
        <w:ind w:firstLine="709"/>
        <w:jc w:val="both"/>
      </w:pPr>
      <w:r w:rsidRPr="002B08B0">
        <w:rPr>
          <w:spacing w:val="-9"/>
        </w:rPr>
        <w:t xml:space="preserve">5.7. </w:t>
      </w:r>
      <w:r w:rsidRPr="002B08B0">
        <w:rPr>
          <w:spacing w:val="-9"/>
        </w:rPr>
        <w:tab/>
      </w:r>
      <w:r w:rsidR="00376F5F" w:rsidRPr="002B08B0">
        <w:rPr>
          <w:spacing w:val="-1"/>
        </w:rPr>
        <w:t xml:space="preserve">Исполнитель осуществляет прием порожнего рефконтейнера, при возврате его получателем, с </w:t>
      </w:r>
      <w:r w:rsidR="00376F5F" w:rsidRPr="002B08B0">
        <w:t xml:space="preserve">проверкой его состояния путем наружного и внутреннего осмотра, в том числе, рефустановки. Грузоотправитель в погрузочном ордере делает отметку: «Контейнер чист, за техническое состояние контейнера и холодильной (рефрижераторной) установки Исполнитель и судно ответственности не несут» и заверяет своей подписью и печатью. При обнаружении </w:t>
      </w:r>
      <w:r w:rsidR="00376F5F" w:rsidRPr="002B08B0">
        <w:rPr>
          <w:spacing w:val="-1"/>
        </w:rPr>
        <w:t xml:space="preserve">повреждений и возникновении других претензий к грузоотправителю/грузополучателю Исполнитель </w:t>
      </w:r>
      <w:r w:rsidR="00376F5F" w:rsidRPr="002B08B0">
        <w:t>немедленно приглашает представителя Заказчика или его Агента для составления акта;</w:t>
      </w:r>
    </w:p>
    <w:p w14:paraId="6BC4936F" w14:textId="77777777" w:rsidR="007871A3" w:rsidRPr="002B08B0" w:rsidRDefault="00376F5F" w:rsidP="002B08B0">
      <w:pPr>
        <w:widowControl/>
        <w:numPr>
          <w:ilvl w:val="0"/>
          <w:numId w:val="9"/>
        </w:numPr>
        <w:shd w:val="clear" w:color="auto" w:fill="FFFFFF"/>
        <w:tabs>
          <w:tab w:val="left" w:pos="993"/>
        </w:tabs>
        <w:ind w:firstLine="709"/>
        <w:jc w:val="both"/>
      </w:pPr>
      <w:r w:rsidRPr="002B08B0">
        <w:rPr>
          <w:spacing w:val="-1"/>
        </w:rPr>
        <w:t xml:space="preserve">Исполнитель производит выдачу рефконтейнеров грузополучателю или представителю Заказчика только на специализированный </w:t>
      </w:r>
      <w:r w:rsidRPr="002B08B0">
        <w:t>автотранспорт.</w:t>
      </w:r>
    </w:p>
    <w:p w14:paraId="6F59075A" w14:textId="77777777" w:rsidR="007871A3" w:rsidRPr="002B08B0" w:rsidRDefault="007871A3" w:rsidP="002B08B0">
      <w:pPr>
        <w:widowControl/>
        <w:shd w:val="clear" w:color="auto" w:fill="FFFFFF"/>
        <w:tabs>
          <w:tab w:val="left" w:pos="993"/>
        </w:tabs>
        <w:jc w:val="both"/>
        <w:rPr>
          <w:b/>
          <w:bCs/>
          <w:spacing w:val="-2"/>
        </w:rPr>
      </w:pPr>
    </w:p>
    <w:p w14:paraId="457BF59D" w14:textId="77777777" w:rsidR="007871A3" w:rsidRPr="002B08B0" w:rsidRDefault="00376F5F" w:rsidP="002B08B0">
      <w:pPr>
        <w:pStyle w:val="13"/>
        <w:numPr>
          <w:ilvl w:val="0"/>
          <w:numId w:val="6"/>
        </w:numPr>
        <w:tabs>
          <w:tab w:val="left" w:pos="284"/>
        </w:tabs>
        <w:ind w:left="0" w:firstLine="0"/>
        <w:jc w:val="center"/>
        <w:rPr>
          <w:rFonts w:ascii="Times New Roman" w:hAnsi="Times New Roman" w:cs="Times New Roman"/>
        </w:rPr>
      </w:pPr>
      <w:r w:rsidRPr="002B08B0">
        <w:rPr>
          <w:rFonts w:ascii="Times New Roman" w:eastAsia="MS Mincho" w:hAnsi="Times New Roman" w:cs="Times New Roman"/>
          <w:b/>
        </w:rPr>
        <w:t>Сроки навигации</w:t>
      </w:r>
    </w:p>
    <w:p w14:paraId="3F8A73DB" w14:textId="77777777" w:rsidR="007871A3" w:rsidRPr="002B08B0" w:rsidRDefault="00376F5F" w:rsidP="002B08B0">
      <w:pPr>
        <w:pStyle w:val="13"/>
        <w:numPr>
          <w:ilvl w:val="1"/>
          <w:numId w:val="6"/>
        </w:numPr>
        <w:tabs>
          <w:tab w:val="left" w:pos="993"/>
        </w:tabs>
        <w:ind w:left="0" w:firstLine="709"/>
        <w:jc w:val="both"/>
        <w:rPr>
          <w:rFonts w:ascii="Times New Roman" w:hAnsi="Times New Roman" w:cs="Times New Roman"/>
        </w:rPr>
      </w:pPr>
      <w:r w:rsidRPr="002B08B0">
        <w:rPr>
          <w:rFonts w:ascii="Times New Roman" w:eastAsia="MS Mincho" w:hAnsi="Times New Roman" w:cs="Times New Roman"/>
        </w:rPr>
        <w:t>Установленный срок начала навигации – полное очищение акватории Анадырского лимана от льдообразований;</w:t>
      </w:r>
    </w:p>
    <w:p w14:paraId="3D8B8102" w14:textId="77777777" w:rsidR="007871A3" w:rsidRPr="002B08B0" w:rsidRDefault="00376F5F" w:rsidP="002B08B0">
      <w:pPr>
        <w:pStyle w:val="13"/>
        <w:numPr>
          <w:ilvl w:val="1"/>
          <w:numId w:val="6"/>
        </w:numPr>
        <w:tabs>
          <w:tab w:val="left" w:pos="993"/>
        </w:tabs>
        <w:ind w:left="0" w:firstLine="709"/>
        <w:jc w:val="both"/>
        <w:rPr>
          <w:rFonts w:ascii="Times New Roman" w:hAnsi="Times New Roman" w:cs="Times New Roman"/>
        </w:rPr>
      </w:pPr>
      <w:r w:rsidRPr="002B08B0">
        <w:rPr>
          <w:rFonts w:ascii="Times New Roman" w:eastAsia="MS Mincho" w:hAnsi="Times New Roman" w:cs="Times New Roman"/>
        </w:rPr>
        <w:t xml:space="preserve">Установленный срок окончания навигации – 01 октября. </w:t>
      </w:r>
    </w:p>
    <w:p w14:paraId="2BE10B82" w14:textId="77777777" w:rsidR="001F07D9" w:rsidRPr="002B08B0" w:rsidRDefault="001F07D9" w:rsidP="002B08B0">
      <w:pPr>
        <w:pStyle w:val="13"/>
        <w:tabs>
          <w:tab w:val="left" w:pos="993"/>
        </w:tabs>
        <w:jc w:val="both"/>
        <w:rPr>
          <w:rFonts w:ascii="Times New Roman" w:hAnsi="Times New Roman" w:cs="Times New Roman"/>
        </w:rPr>
      </w:pPr>
    </w:p>
    <w:p w14:paraId="738355A3" w14:textId="77777777" w:rsidR="007871A3" w:rsidRPr="002B08B0" w:rsidRDefault="00376F5F" w:rsidP="002B08B0">
      <w:pPr>
        <w:widowControl/>
        <w:numPr>
          <w:ilvl w:val="0"/>
          <w:numId w:val="6"/>
        </w:numPr>
        <w:shd w:val="clear" w:color="auto" w:fill="FFFFFF"/>
        <w:tabs>
          <w:tab w:val="left" w:pos="284"/>
        </w:tabs>
        <w:ind w:left="0" w:firstLine="0"/>
        <w:jc w:val="center"/>
      </w:pPr>
      <w:r w:rsidRPr="002B08B0">
        <w:rPr>
          <w:b/>
          <w:bCs/>
          <w:spacing w:val="-2"/>
        </w:rPr>
        <w:t>Стоимость работ, услуг и порядок расчетов</w:t>
      </w:r>
    </w:p>
    <w:p w14:paraId="10793F23" w14:textId="77777777" w:rsidR="002237ED" w:rsidRPr="002B08B0" w:rsidRDefault="002237ED" w:rsidP="002B08B0">
      <w:pPr>
        <w:pStyle w:val="13"/>
        <w:numPr>
          <w:ilvl w:val="1"/>
          <w:numId w:val="6"/>
        </w:numPr>
        <w:tabs>
          <w:tab w:val="num" w:pos="143"/>
          <w:tab w:val="left" w:pos="993"/>
        </w:tabs>
        <w:ind w:left="0" w:firstLine="567"/>
        <w:jc w:val="both"/>
        <w:rPr>
          <w:rFonts w:ascii="Times New Roman" w:hAnsi="Times New Roman" w:cs="Times New Roman"/>
        </w:rPr>
      </w:pPr>
      <w:r w:rsidRPr="002B08B0">
        <w:rPr>
          <w:rFonts w:ascii="Times New Roman" w:hAnsi="Times New Roman" w:cs="Times New Roman"/>
        </w:rPr>
        <w:t xml:space="preserve">Расчет по данному договору производится путем предварительной оплаты Заказчиком работ и услуг Исполнителя за 24 часа до подхода судна Заказчика в размере 100% стоимости судовой отправки, услуг по швартовке, на основании представленных счетов Исполнителя. Окончательный расчет </w:t>
      </w:r>
      <w:r w:rsidRPr="002B08B0">
        <w:rPr>
          <w:rFonts w:ascii="Times New Roman" w:eastAsia="MS Mincho" w:hAnsi="Times New Roman" w:cs="Times New Roman"/>
        </w:rPr>
        <w:t xml:space="preserve">Заказчик осуществляет на основании выставляемых Исполнителем счетов-фактур за фактически выполненные работы и </w:t>
      </w:r>
      <w:r w:rsidRPr="002B08B0">
        <w:rPr>
          <w:rFonts w:ascii="Times New Roman" w:eastAsia="MS Mincho" w:hAnsi="Times New Roman" w:cs="Times New Roman"/>
        </w:rPr>
        <w:lastRenderedPageBreak/>
        <w:t>предоставленные услуги в течении 5 (пяти) рабочих дней с даты их направления по адресу, указанному Заказчиком.</w:t>
      </w:r>
    </w:p>
    <w:p w14:paraId="1677CB01" w14:textId="77777777" w:rsidR="007871A3" w:rsidRPr="002B08B0" w:rsidRDefault="00376F5F" w:rsidP="002B08B0">
      <w:pPr>
        <w:pStyle w:val="13"/>
        <w:numPr>
          <w:ilvl w:val="1"/>
          <w:numId w:val="6"/>
        </w:numPr>
        <w:tabs>
          <w:tab w:val="left" w:pos="993"/>
        </w:tabs>
        <w:ind w:left="0" w:firstLine="567"/>
        <w:jc w:val="both"/>
        <w:rPr>
          <w:rFonts w:ascii="Times New Roman" w:hAnsi="Times New Roman" w:cs="Times New Roman"/>
        </w:rPr>
      </w:pPr>
      <w:r w:rsidRPr="002B08B0">
        <w:rPr>
          <w:rFonts w:ascii="Times New Roman" w:eastAsia="MS Mincho" w:hAnsi="Times New Roman" w:cs="Times New Roman"/>
        </w:rPr>
        <w:t>В случае отсутствия оплаты со стороны Заказчика, предусмотренной пунктами 7.1., настоящего договора, Исполнитель оставляет за собой право отказать в приеме и швартовке судна Заказчика к причалам Исполнителя;</w:t>
      </w:r>
    </w:p>
    <w:p w14:paraId="0CB39C10" w14:textId="77777777" w:rsidR="007871A3" w:rsidRPr="002B08B0" w:rsidRDefault="00376F5F" w:rsidP="002B08B0">
      <w:pPr>
        <w:pStyle w:val="13"/>
        <w:numPr>
          <w:ilvl w:val="1"/>
          <w:numId w:val="6"/>
        </w:numPr>
        <w:tabs>
          <w:tab w:val="left" w:pos="993"/>
        </w:tabs>
        <w:ind w:left="0" w:firstLine="567"/>
        <w:jc w:val="both"/>
        <w:rPr>
          <w:rFonts w:ascii="Times New Roman" w:hAnsi="Times New Roman" w:cs="Times New Roman"/>
        </w:rPr>
      </w:pPr>
      <w:r w:rsidRPr="002B08B0">
        <w:rPr>
          <w:rFonts w:ascii="Times New Roman" w:eastAsia="MS Mincho" w:hAnsi="Times New Roman" w:cs="Times New Roman"/>
        </w:rPr>
        <w:t>При выставлении счетов-фактур за выполненные работы, Исполнитель предоставляет Заказчику акты выполненных работ, а также реестр оказанных услуг по обработке грузов (Приложения № 1). При отсутствии разногласий, Заказчик обязуется подписать и возвратить Исполнителю акты выполненных работ в течение 7-ми дней с даты их получения. В случае не поступления в указанный срок подписанных актов выполненных работ или разногласий к ним, акты признаются принятыми Заказчиком в редакции Исполнителя. При оказании услуг по подключению рефрижераторных контейнеров, Исполнитель предоставляет ведомость - расчет подключения с указанием даты и времени подключения/отключения рефконтейнеров. Фактом платежа является поступление денежных средств Заказчика на расчетный счет Исполнителя;</w:t>
      </w:r>
    </w:p>
    <w:p w14:paraId="6176DC37" w14:textId="77777777" w:rsidR="007871A3" w:rsidRPr="002B08B0" w:rsidRDefault="00376F5F" w:rsidP="002B08B0">
      <w:pPr>
        <w:pStyle w:val="13"/>
        <w:numPr>
          <w:ilvl w:val="1"/>
          <w:numId w:val="6"/>
        </w:numPr>
        <w:tabs>
          <w:tab w:val="left" w:pos="993"/>
        </w:tabs>
        <w:ind w:left="0" w:firstLine="709"/>
        <w:jc w:val="both"/>
        <w:rPr>
          <w:rFonts w:ascii="Times New Roman" w:hAnsi="Times New Roman" w:cs="Times New Roman"/>
        </w:rPr>
      </w:pPr>
      <w:r w:rsidRPr="002B08B0">
        <w:rPr>
          <w:rFonts w:ascii="Times New Roman" w:hAnsi="Times New Roman" w:cs="Times New Roman"/>
        </w:rPr>
        <w:t>Стоимость работ (ПРР) и услуг Исполнителя, определяются по тарифам, опубликованным на сайте АО «Анадырьморпорт» (</w:t>
      </w:r>
      <w:hyperlink r:id="rId14" w:history="1">
        <w:r w:rsidRPr="002B08B0">
          <w:rPr>
            <w:rStyle w:val="a4"/>
            <w:rFonts w:ascii="Times New Roman" w:hAnsi="Times New Roman" w:cs="Times New Roman"/>
            <w:color w:val="000000"/>
            <w:lang w:val="en-US"/>
          </w:rPr>
          <w:t>www</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morport</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chukotka</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ru</w:t>
        </w:r>
      </w:hyperlink>
      <w:r w:rsidRPr="002B08B0">
        <w:rPr>
          <w:rFonts w:ascii="Times New Roman" w:hAnsi="Times New Roman" w:cs="Times New Roman"/>
        </w:rPr>
        <w:t>) в электронном виде и в соответствии с Положением о порядке применения тарифов на погрузочно-разгрузочные работы и связанные с ними услуги в морском порту Анадырь;</w:t>
      </w:r>
    </w:p>
    <w:p w14:paraId="27EB11FC" w14:textId="77777777" w:rsidR="007871A3" w:rsidRPr="002B08B0" w:rsidRDefault="00376F5F" w:rsidP="002B08B0">
      <w:pPr>
        <w:pStyle w:val="13"/>
        <w:numPr>
          <w:ilvl w:val="1"/>
          <w:numId w:val="6"/>
        </w:numPr>
        <w:tabs>
          <w:tab w:val="left" w:pos="993"/>
        </w:tabs>
        <w:ind w:left="0" w:firstLine="709"/>
        <w:jc w:val="both"/>
        <w:rPr>
          <w:rFonts w:ascii="Times New Roman" w:hAnsi="Times New Roman" w:cs="Times New Roman"/>
        </w:rPr>
      </w:pPr>
      <w:r w:rsidRPr="002B08B0">
        <w:rPr>
          <w:rFonts w:ascii="Times New Roman" w:hAnsi="Times New Roman" w:cs="Times New Roman"/>
        </w:rPr>
        <w:t>Оплата за выполненные Исполнителем работы и оказанные им услуги, производится Заказчиком в соответствии с условиями и тарифами, опубликованными на сайте АО «Анадырьморпорт» (</w:t>
      </w:r>
      <w:hyperlink r:id="rId15" w:history="1">
        <w:r w:rsidRPr="002B08B0">
          <w:rPr>
            <w:rStyle w:val="a4"/>
            <w:rFonts w:ascii="Times New Roman" w:hAnsi="Times New Roman" w:cs="Times New Roman"/>
            <w:color w:val="000000"/>
            <w:lang w:val="en-US"/>
          </w:rPr>
          <w:t>www</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morport</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chukotka</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ru</w:t>
        </w:r>
      </w:hyperlink>
      <w:r w:rsidRPr="002B08B0">
        <w:rPr>
          <w:rFonts w:ascii="Times New Roman" w:hAnsi="Times New Roman" w:cs="Times New Roman"/>
        </w:rPr>
        <w:t>) в электронном виде;</w:t>
      </w:r>
    </w:p>
    <w:p w14:paraId="001DA886" w14:textId="77777777" w:rsidR="007871A3" w:rsidRPr="002B08B0" w:rsidRDefault="00376F5F" w:rsidP="002B08B0">
      <w:pPr>
        <w:pStyle w:val="13"/>
        <w:numPr>
          <w:ilvl w:val="1"/>
          <w:numId w:val="6"/>
        </w:numPr>
        <w:tabs>
          <w:tab w:val="left" w:pos="993"/>
        </w:tabs>
        <w:ind w:left="0" w:firstLine="709"/>
        <w:jc w:val="both"/>
        <w:rPr>
          <w:rFonts w:ascii="Times New Roman" w:hAnsi="Times New Roman" w:cs="Times New Roman"/>
        </w:rPr>
      </w:pPr>
      <w:r w:rsidRPr="002B08B0">
        <w:rPr>
          <w:rFonts w:ascii="Times New Roman" w:eastAsia="MS Mincho" w:hAnsi="Times New Roman" w:cs="Times New Roman"/>
        </w:rPr>
        <w:t xml:space="preserve">Подписывая настоящий договор, Заказчик подтверждает, что он надлежащим образом ознакомлен с указанными в п. 3.1.7, 7.4, 7.5, 7.8 документами и тарифами, принимает их условия и руководствуется ими во взаимоотношениях с Исполнителем. Также, стороны согласны считать произведенным надлежащим образом уведомление Заказчика об изменении тарифов, если их новая редакция размещена на </w:t>
      </w:r>
      <w:r w:rsidRPr="002B08B0">
        <w:rPr>
          <w:rFonts w:ascii="Times New Roman" w:hAnsi="Times New Roman" w:cs="Times New Roman"/>
        </w:rPr>
        <w:t>сайте АО «Анадырьморпорт» (</w:t>
      </w:r>
      <w:hyperlink r:id="rId16" w:history="1">
        <w:r w:rsidRPr="002B08B0">
          <w:rPr>
            <w:rStyle w:val="a4"/>
            <w:rFonts w:ascii="Times New Roman" w:hAnsi="Times New Roman" w:cs="Times New Roman"/>
            <w:color w:val="000000"/>
            <w:lang w:val="en-US"/>
          </w:rPr>
          <w:t>www</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morport</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chukotka</w:t>
        </w:r>
        <w:r w:rsidRPr="002B08B0">
          <w:rPr>
            <w:rStyle w:val="a4"/>
            <w:rFonts w:ascii="Times New Roman" w:hAnsi="Times New Roman" w:cs="Times New Roman"/>
            <w:color w:val="000000"/>
          </w:rPr>
          <w:t>.</w:t>
        </w:r>
        <w:r w:rsidRPr="002B08B0">
          <w:rPr>
            <w:rStyle w:val="a4"/>
            <w:rFonts w:ascii="Times New Roman" w:hAnsi="Times New Roman" w:cs="Times New Roman"/>
            <w:color w:val="000000"/>
            <w:lang w:val="en-US"/>
          </w:rPr>
          <w:t>ru</w:t>
        </w:r>
      </w:hyperlink>
      <w:r w:rsidRPr="002B08B0">
        <w:rPr>
          <w:rFonts w:ascii="Times New Roman" w:hAnsi="Times New Roman" w:cs="Times New Roman"/>
        </w:rPr>
        <w:t>) в электронном виде. Новые тарифы применяются сторонами с момента, установленного в документе и обязанность отслеживания таких изменений лежит на Заказчике.</w:t>
      </w:r>
    </w:p>
    <w:p w14:paraId="0CD6C418" w14:textId="77777777" w:rsidR="007871A3" w:rsidRPr="002B08B0" w:rsidRDefault="00376F5F" w:rsidP="002B08B0">
      <w:pPr>
        <w:pStyle w:val="13"/>
        <w:numPr>
          <w:ilvl w:val="1"/>
          <w:numId w:val="6"/>
        </w:numPr>
        <w:tabs>
          <w:tab w:val="left" w:pos="993"/>
        </w:tabs>
        <w:ind w:left="0" w:firstLine="709"/>
        <w:jc w:val="both"/>
        <w:rPr>
          <w:rFonts w:ascii="Times New Roman" w:hAnsi="Times New Roman" w:cs="Times New Roman"/>
        </w:rPr>
      </w:pPr>
      <w:r w:rsidRPr="002B08B0">
        <w:rPr>
          <w:rFonts w:ascii="Times New Roman" w:hAnsi="Times New Roman" w:cs="Times New Roman"/>
        </w:rPr>
        <w:t>Исполнитель имеет право удерживать груз Заказчика до момента полного погашения Заказчиком возникшей задолженности;</w:t>
      </w:r>
    </w:p>
    <w:p w14:paraId="262D9507" w14:textId="77777777" w:rsidR="002237ED" w:rsidRPr="00D44FC4" w:rsidRDefault="002237ED" w:rsidP="002B08B0">
      <w:pPr>
        <w:pStyle w:val="13"/>
        <w:numPr>
          <w:ilvl w:val="1"/>
          <w:numId w:val="6"/>
        </w:numPr>
        <w:tabs>
          <w:tab w:val="num" w:pos="143"/>
          <w:tab w:val="left" w:pos="993"/>
        </w:tabs>
        <w:ind w:left="0" w:firstLine="567"/>
        <w:jc w:val="both"/>
        <w:rPr>
          <w:rFonts w:ascii="Times New Roman" w:hAnsi="Times New Roman" w:cs="Times New Roman"/>
        </w:rPr>
      </w:pPr>
      <w:r w:rsidRPr="002B08B0">
        <w:rPr>
          <w:rFonts w:ascii="Times New Roman" w:hAnsi="Times New Roman" w:cs="Times New Roman"/>
        </w:rPr>
        <w:t xml:space="preserve">Оплата услуг за временное хранение универсальных контейнеров, других грузов на 11, 12, 13 </w:t>
      </w:r>
      <w:r w:rsidRPr="00D44FC4">
        <w:rPr>
          <w:rFonts w:ascii="Times New Roman" w:hAnsi="Times New Roman" w:cs="Times New Roman"/>
        </w:rPr>
        <w:t>причалах морского порта Анадырь сверх нормативных сроков, определяется по тарифам опубликованным на сайте АО «Анадырьморпорт» (</w:t>
      </w:r>
      <w:hyperlink r:id="rId17" w:history="1">
        <w:r w:rsidRPr="00D44FC4">
          <w:rPr>
            <w:rStyle w:val="a4"/>
            <w:rFonts w:ascii="Times New Roman" w:hAnsi="Times New Roman" w:cs="Times New Roman"/>
            <w:color w:val="auto"/>
            <w:lang w:val="en-US"/>
          </w:rPr>
          <w:t>www</w:t>
        </w:r>
        <w:r w:rsidRPr="00D44FC4">
          <w:rPr>
            <w:rStyle w:val="a4"/>
            <w:rFonts w:ascii="Times New Roman" w:hAnsi="Times New Roman" w:cs="Times New Roman"/>
            <w:color w:val="auto"/>
          </w:rPr>
          <w:t>.</w:t>
        </w:r>
        <w:r w:rsidRPr="00D44FC4">
          <w:rPr>
            <w:rStyle w:val="a4"/>
            <w:rFonts w:ascii="Times New Roman" w:hAnsi="Times New Roman" w:cs="Times New Roman"/>
            <w:color w:val="auto"/>
            <w:lang w:val="en-US"/>
          </w:rPr>
          <w:t>morport</w:t>
        </w:r>
        <w:r w:rsidRPr="00D44FC4">
          <w:rPr>
            <w:rStyle w:val="a4"/>
            <w:rFonts w:ascii="Times New Roman" w:hAnsi="Times New Roman" w:cs="Times New Roman"/>
            <w:color w:val="auto"/>
          </w:rPr>
          <w:t>.</w:t>
        </w:r>
        <w:r w:rsidRPr="00D44FC4">
          <w:rPr>
            <w:rStyle w:val="a4"/>
            <w:rFonts w:ascii="Times New Roman" w:hAnsi="Times New Roman" w:cs="Times New Roman"/>
            <w:color w:val="auto"/>
            <w:lang w:val="en-US"/>
          </w:rPr>
          <w:t>chukotka</w:t>
        </w:r>
        <w:r w:rsidRPr="00D44FC4">
          <w:rPr>
            <w:rStyle w:val="a4"/>
            <w:rFonts w:ascii="Times New Roman" w:hAnsi="Times New Roman" w:cs="Times New Roman"/>
            <w:color w:val="auto"/>
          </w:rPr>
          <w:t>.</w:t>
        </w:r>
        <w:r w:rsidRPr="00D44FC4">
          <w:rPr>
            <w:rStyle w:val="a4"/>
            <w:rFonts w:ascii="Times New Roman" w:hAnsi="Times New Roman" w:cs="Times New Roman"/>
            <w:color w:val="auto"/>
            <w:lang w:val="en-US"/>
          </w:rPr>
          <w:t>ru</w:t>
        </w:r>
      </w:hyperlink>
      <w:r w:rsidRPr="00D44FC4">
        <w:rPr>
          <w:rFonts w:ascii="Times New Roman" w:hAnsi="Times New Roman" w:cs="Times New Roman"/>
        </w:rPr>
        <w:t xml:space="preserve">) в электронном виде и Положением о применении тарифов в морском порту Анадырь. На основании собственных расчетов, Исполнитель производит начисление всех платежей за временное хранение, </w:t>
      </w:r>
      <w:r w:rsidR="00B22571" w:rsidRPr="00D44FC4">
        <w:rPr>
          <w:rFonts w:ascii="Times New Roman" w:hAnsi="Times New Roman" w:cs="Times New Roman"/>
        </w:rPr>
        <w:t>предъявляет счета</w:t>
      </w:r>
      <w:r w:rsidRPr="00D44FC4">
        <w:rPr>
          <w:rFonts w:ascii="Times New Roman" w:hAnsi="Times New Roman" w:cs="Times New Roman"/>
        </w:rPr>
        <w:t>-фактуры Заказчику, которые подлежат оплате в течение 5–ти дней с даты направления их по адресу, указанному Заказчиком.</w:t>
      </w:r>
    </w:p>
    <w:p w14:paraId="3DBAFA43" w14:textId="77777777" w:rsidR="002237ED" w:rsidRPr="00D44FC4" w:rsidRDefault="002237ED" w:rsidP="002B08B0">
      <w:pPr>
        <w:pStyle w:val="13"/>
        <w:numPr>
          <w:ilvl w:val="1"/>
          <w:numId w:val="6"/>
        </w:numPr>
        <w:tabs>
          <w:tab w:val="num" w:pos="143"/>
          <w:tab w:val="left" w:pos="993"/>
        </w:tabs>
        <w:ind w:left="0" w:firstLine="567"/>
        <w:jc w:val="both"/>
        <w:rPr>
          <w:rFonts w:ascii="Times New Roman" w:hAnsi="Times New Roman" w:cs="Times New Roman"/>
        </w:rPr>
      </w:pPr>
      <w:r w:rsidRPr="00D44FC4">
        <w:rPr>
          <w:rFonts w:ascii="Times New Roman" w:hAnsi="Times New Roman" w:cs="Times New Roman"/>
        </w:rPr>
        <w:t>Работы и услуги, не предусмотренные настоящим Договором, выполняются и оплачиваются по дополнительному соглашению Сторон по согласованным ставкам.</w:t>
      </w:r>
    </w:p>
    <w:p w14:paraId="203D8683" w14:textId="77777777" w:rsidR="00D44FC4" w:rsidRPr="00D44FC4" w:rsidRDefault="002237ED" w:rsidP="00D44FC4">
      <w:pPr>
        <w:pStyle w:val="13"/>
        <w:numPr>
          <w:ilvl w:val="1"/>
          <w:numId w:val="6"/>
        </w:numPr>
        <w:tabs>
          <w:tab w:val="num" w:pos="143"/>
          <w:tab w:val="left" w:pos="993"/>
        </w:tabs>
        <w:ind w:left="0" w:firstLine="567"/>
        <w:jc w:val="both"/>
        <w:rPr>
          <w:rFonts w:ascii="Times New Roman" w:hAnsi="Times New Roman" w:cs="Times New Roman"/>
        </w:rPr>
      </w:pPr>
      <w:r w:rsidRPr="00D44FC4">
        <w:rPr>
          <w:rFonts w:ascii="Times New Roman" w:hAnsi="Times New Roman" w:cs="Times New Roman"/>
        </w:rPr>
        <w:t xml:space="preserve">Все платежные документы по </w:t>
      </w:r>
      <w:r w:rsidR="00B22571" w:rsidRPr="00D44FC4">
        <w:rPr>
          <w:rFonts w:ascii="Times New Roman" w:hAnsi="Times New Roman" w:cs="Times New Roman"/>
        </w:rPr>
        <w:t>договору (</w:t>
      </w:r>
      <w:r w:rsidRPr="00D44FC4">
        <w:rPr>
          <w:rFonts w:ascii="Times New Roman" w:hAnsi="Times New Roman" w:cs="Times New Roman"/>
        </w:rPr>
        <w:t xml:space="preserve">счета, счета-фактуры с актами выполненных работ) направляются Заказчику по адресу </w:t>
      </w:r>
      <w:r w:rsidR="00B22571" w:rsidRPr="00D44FC4">
        <w:rPr>
          <w:rFonts w:ascii="Times New Roman" w:hAnsi="Times New Roman" w:cs="Times New Roman"/>
        </w:rPr>
        <w:t>электронной почты</w:t>
      </w:r>
      <w:r w:rsidRPr="00D44FC4">
        <w:rPr>
          <w:rFonts w:ascii="Times New Roman" w:hAnsi="Times New Roman" w:cs="Times New Roman"/>
        </w:rPr>
        <w:t xml:space="preserve">: </w:t>
      </w:r>
      <w:permStart w:id="1276449624" w:edGrp="everyone"/>
      <w:r w:rsidRPr="00D44FC4">
        <w:rPr>
          <w:rFonts w:ascii="Times New Roman" w:hAnsi="Times New Roman" w:cs="Times New Roman"/>
        </w:rPr>
        <w:t>________________________________________________________________</w:t>
      </w:r>
      <w:permEnd w:id="1276449624"/>
      <w:r w:rsidRPr="00D44FC4">
        <w:rPr>
          <w:rFonts w:ascii="Times New Roman" w:hAnsi="Times New Roman" w:cs="Times New Roman"/>
        </w:rPr>
        <w:t xml:space="preserve"> </w:t>
      </w:r>
      <w:r w:rsidR="00B22571" w:rsidRPr="00D44FC4">
        <w:rPr>
          <w:rFonts w:ascii="Times New Roman" w:hAnsi="Times New Roman" w:cs="Times New Roman"/>
        </w:rPr>
        <w:t>или через</w:t>
      </w:r>
      <w:r w:rsidR="002B08B0" w:rsidRPr="00D44FC4">
        <w:rPr>
          <w:rFonts w:ascii="Times New Roman" w:hAnsi="Times New Roman" w:cs="Times New Roman"/>
        </w:rPr>
        <w:t xml:space="preserve"> оператора ЭДО </w:t>
      </w:r>
      <w:r w:rsidR="00B22571" w:rsidRPr="00D44FC4">
        <w:rPr>
          <w:rFonts w:ascii="Times New Roman" w:hAnsi="Times New Roman" w:cs="Times New Roman"/>
        </w:rPr>
        <w:t>или по</w:t>
      </w:r>
      <w:r w:rsidRPr="00D44FC4">
        <w:rPr>
          <w:rFonts w:ascii="Times New Roman" w:hAnsi="Times New Roman" w:cs="Times New Roman"/>
        </w:rPr>
        <w:t xml:space="preserve"> адресу, </w:t>
      </w:r>
      <w:r w:rsidR="00B22571" w:rsidRPr="00D44FC4">
        <w:rPr>
          <w:rFonts w:ascii="Times New Roman" w:hAnsi="Times New Roman" w:cs="Times New Roman"/>
        </w:rPr>
        <w:t>указанному в</w:t>
      </w:r>
      <w:r w:rsidRPr="00D44FC4">
        <w:rPr>
          <w:rFonts w:ascii="Times New Roman" w:hAnsi="Times New Roman" w:cs="Times New Roman"/>
        </w:rPr>
        <w:t xml:space="preserve"> </w:t>
      </w:r>
      <w:r w:rsidR="00B22571" w:rsidRPr="00D44FC4">
        <w:rPr>
          <w:rFonts w:ascii="Times New Roman" w:hAnsi="Times New Roman" w:cs="Times New Roman"/>
        </w:rPr>
        <w:t>реквизитах в</w:t>
      </w:r>
      <w:r w:rsidRPr="00D44FC4">
        <w:rPr>
          <w:rFonts w:ascii="Times New Roman" w:hAnsi="Times New Roman" w:cs="Times New Roman"/>
        </w:rPr>
        <w:t xml:space="preserve"> разделе 10 договора. </w:t>
      </w:r>
    </w:p>
    <w:p w14:paraId="6EA54016" w14:textId="3B62CA99" w:rsidR="00D44FC4" w:rsidRPr="00D44FC4" w:rsidRDefault="00D44FC4" w:rsidP="00D44FC4">
      <w:pPr>
        <w:pStyle w:val="13"/>
        <w:numPr>
          <w:ilvl w:val="1"/>
          <w:numId w:val="6"/>
        </w:numPr>
        <w:tabs>
          <w:tab w:val="num" w:pos="143"/>
          <w:tab w:val="left" w:pos="993"/>
        </w:tabs>
        <w:ind w:left="0" w:firstLine="567"/>
        <w:jc w:val="both"/>
        <w:rPr>
          <w:rFonts w:ascii="Times New Roman" w:hAnsi="Times New Roman" w:cs="Times New Roman"/>
        </w:rPr>
      </w:pPr>
      <w:r w:rsidRPr="00D44FC4">
        <w:rPr>
          <w:rFonts w:ascii="Times New Roman" w:hAnsi="Times New Roman" w:cs="Times New Roman"/>
        </w:rPr>
        <w:t xml:space="preserve">Исполнитель вправе принимать полученные денежные средства в счет оплаты по любому ранее возникшему обязательству между Сторонами, включая настоящий договор, но не ограничиваясь им. </w:t>
      </w:r>
    </w:p>
    <w:p w14:paraId="5E53DEA9" w14:textId="77777777" w:rsidR="007871A3" w:rsidRPr="002B08B0" w:rsidRDefault="007871A3" w:rsidP="002B08B0">
      <w:pPr>
        <w:widowControl/>
        <w:shd w:val="clear" w:color="auto" w:fill="FFFFFF"/>
        <w:tabs>
          <w:tab w:val="left" w:pos="0"/>
        </w:tabs>
        <w:jc w:val="center"/>
        <w:rPr>
          <w:rFonts w:eastAsia="MS Mincho"/>
        </w:rPr>
      </w:pPr>
    </w:p>
    <w:p w14:paraId="5291F04E" w14:textId="77777777" w:rsidR="007871A3" w:rsidRPr="002B08B0" w:rsidRDefault="002318F2" w:rsidP="002B08B0">
      <w:pPr>
        <w:pStyle w:val="af8"/>
        <w:widowControl/>
        <w:numPr>
          <w:ilvl w:val="0"/>
          <w:numId w:val="6"/>
        </w:numPr>
        <w:shd w:val="clear" w:color="auto" w:fill="FFFFFF"/>
        <w:ind w:left="0" w:firstLine="0"/>
        <w:jc w:val="center"/>
      </w:pPr>
      <w:r w:rsidRPr="002B08B0">
        <w:rPr>
          <w:b/>
          <w:bCs/>
          <w:spacing w:val="-1"/>
        </w:rPr>
        <w:t xml:space="preserve"> </w:t>
      </w:r>
      <w:r w:rsidR="00376F5F" w:rsidRPr="002B08B0">
        <w:rPr>
          <w:b/>
          <w:bCs/>
          <w:spacing w:val="-1"/>
        </w:rPr>
        <w:t>Ответственность Сторон</w:t>
      </w:r>
    </w:p>
    <w:p w14:paraId="43BCC44A" w14:textId="77777777" w:rsidR="003F6C83" w:rsidRPr="002B08B0" w:rsidRDefault="003F6C83" w:rsidP="002B08B0">
      <w:pPr>
        <w:pStyle w:val="af8"/>
        <w:widowControl/>
        <w:numPr>
          <w:ilvl w:val="1"/>
          <w:numId w:val="6"/>
        </w:numPr>
        <w:shd w:val="clear" w:color="auto" w:fill="FFFFFF"/>
        <w:tabs>
          <w:tab w:val="left" w:pos="0"/>
        </w:tabs>
        <w:ind w:left="0" w:firstLine="709"/>
        <w:jc w:val="both"/>
      </w:pPr>
      <w:r w:rsidRPr="002B08B0">
        <w:t>За невыполнение, либо ненадлежащее выполнение своих обязательств по настоящему договору, Стороны несут ответственность в соответствии с законодательством РФ;</w:t>
      </w:r>
    </w:p>
    <w:p w14:paraId="3BC33090" w14:textId="77777777" w:rsidR="003F6C83" w:rsidRPr="002B08B0" w:rsidRDefault="003F6C83" w:rsidP="002B08B0">
      <w:pPr>
        <w:pStyle w:val="af8"/>
        <w:widowControl/>
        <w:shd w:val="clear" w:color="auto" w:fill="FFFFFF"/>
        <w:tabs>
          <w:tab w:val="left" w:pos="0"/>
        </w:tabs>
        <w:ind w:left="0" w:firstLine="709"/>
        <w:jc w:val="both"/>
        <w:rPr>
          <w:spacing w:val="-1"/>
        </w:rPr>
      </w:pPr>
      <w:r w:rsidRPr="002B08B0">
        <w:rPr>
          <w:spacing w:val="-1"/>
        </w:rPr>
        <w:t xml:space="preserve">8.2. Исполнитель несет ответственность за убытки, понесенные Заказчиком, в </w:t>
      </w:r>
      <w:r w:rsidRPr="002B08B0">
        <w:t xml:space="preserve">случае утраты контейнеров (хищения, утери), повреждения судна, груза, контейнеров или оборудования на 11, 12, 13 причалах по доказанной вине Исполнителя, за исключением случаев, когда повреждения контейнеров произошли по </w:t>
      </w:r>
      <w:r w:rsidRPr="002B08B0">
        <w:rPr>
          <w:spacing w:val="-1"/>
        </w:rPr>
        <w:t>причине превышения их допустимой грузоподъемности;</w:t>
      </w:r>
    </w:p>
    <w:p w14:paraId="4A2ACA72" w14:textId="77777777" w:rsidR="003F6C83" w:rsidRPr="002B08B0" w:rsidRDefault="003F6C83" w:rsidP="002B08B0">
      <w:pPr>
        <w:pStyle w:val="af8"/>
        <w:widowControl/>
        <w:shd w:val="clear" w:color="auto" w:fill="FFFFFF"/>
        <w:tabs>
          <w:tab w:val="left" w:pos="0"/>
        </w:tabs>
        <w:ind w:left="0" w:firstLine="709"/>
        <w:jc w:val="both"/>
      </w:pPr>
      <w:r w:rsidRPr="002B08B0">
        <w:t>8.3. Заказчик несет ответственность за прием и перевозку контейнеров, включая рефконтейнера, вес груза в которых превышает установленную грузоподъемность контейнера;</w:t>
      </w:r>
    </w:p>
    <w:p w14:paraId="66A551DA" w14:textId="77777777" w:rsidR="003F6C83" w:rsidRPr="002B08B0" w:rsidRDefault="003F6C83" w:rsidP="002B08B0">
      <w:pPr>
        <w:pStyle w:val="af8"/>
        <w:widowControl/>
        <w:shd w:val="clear" w:color="auto" w:fill="FFFFFF"/>
        <w:tabs>
          <w:tab w:val="left" w:pos="0"/>
        </w:tabs>
        <w:ind w:left="0" w:firstLine="709"/>
        <w:jc w:val="both"/>
      </w:pPr>
      <w:r w:rsidRPr="002B08B0">
        <w:t xml:space="preserve">8.4. </w:t>
      </w:r>
      <w:r w:rsidRPr="002B08B0">
        <w:rPr>
          <w:spacing w:val="-1"/>
        </w:rPr>
        <w:t xml:space="preserve">Заказчик несет ответственность за убытки, понесенные Исполнителем, в </w:t>
      </w:r>
      <w:r w:rsidRPr="002B08B0">
        <w:t xml:space="preserve">случае повреждения, порчи собственного или арендованного  имущества Исполнителя, по доказанной вине Заказчика, включая случаи, когда порча и повреждение имущества произошли по </w:t>
      </w:r>
      <w:r w:rsidRPr="002B08B0">
        <w:rPr>
          <w:spacing w:val="-1"/>
        </w:rPr>
        <w:t>причине превышения установленной грузоподъемности контейнеров;</w:t>
      </w:r>
    </w:p>
    <w:p w14:paraId="6F41FB3F" w14:textId="77777777" w:rsidR="003F6C83" w:rsidRPr="002B08B0" w:rsidRDefault="003F6C83" w:rsidP="002B08B0">
      <w:pPr>
        <w:pStyle w:val="af8"/>
        <w:widowControl/>
        <w:shd w:val="clear" w:color="auto" w:fill="FFFFFF"/>
        <w:tabs>
          <w:tab w:val="left" w:pos="0"/>
        </w:tabs>
        <w:ind w:left="0" w:firstLine="709"/>
        <w:jc w:val="both"/>
      </w:pPr>
      <w:r w:rsidRPr="002B08B0">
        <w:t>8.5. Исполнитель несет ответственность за сохранность принятых им от Заказчика, в соответствии с п.3.1.6 настоящего Договора, грузов, контейнеров, включая период проведения погрузочно-разгрузочных работ, складского хранения и перемещения контейнеров и грузов в пределах складских территорий Исполнителя в установленные нормативные сроки навигации;</w:t>
      </w:r>
    </w:p>
    <w:p w14:paraId="5150A509" w14:textId="77777777" w:rsidR="003F6C83" w:rsidRPr="002B08B0" w:rsidRDefault="003F6C83" w:rsidP="002B08B0">
      <w:pPr>
        <w:pStyle w:val="af8"/>
        <w:widowControl/>
        <w:shd w:val="clear" w:color="auto" w:fill="FFFFFF"/>
        <w:tabs>
          <w:tab w:val="left" w:pos="0"/>
        </w:tabs>
        <w:ind w:left="0" w:firstLine="709"/>
        <w:jc w:val="both"/>
      </w:pPr>
      <w:r w:rsidRPr="002B08B0">
        <w:t>8.6. Стороны освобождаются от ответственности за частичное или полное неисполнение обязательств по данному Договору, если они явились следствием непреодолимой силы;</w:t>
      </w:r>
    </w:p>
    <w:p w14:paraId="1DD81B92" w14:textId="77777777" w:rsidR="003F6C83" w:rsidRPr="002B08B0" w:rsidRDefault="003F6C83" w:rsidP="002B08B0">
      <w:pPr>
        <w:pStyle w:val="af8"/>
        <w:widowControl/>
        <w:shd w:val="clear" w:color="auto" w:fill="FFFFFF"/>
        <w:tabs>
          <w:tab w:val="left" w:pos="0"/>
          <w:tab w:val="left" w:pos="888"/>
        </w:tabs>
        <w:ind w:left="0" w:firstLine="709"/>
        <w:jc w:val="both"/>
      </w:pPr>
      <w:r w:rsidRPr="002B08B0">
        <w:t xml:space="preserve">8.7. Сторона, для которой создалась невозможность исполнения обязательств по настоящему Договору, обязана в течение трех рабочих дней в письменном виде уведомить другую Сторону о наступлении, </w:t>
      </w:r>
      <w:r w:rsidRPr="002B08B0">
        <w:lastRenderedPageBreak/>
        <w:t>предполагаемом сроке действия и прекращения обстоятельств непреодолимой силы. Доказательством наличия и срока действия обстоятельств непреодолимой силы будет являться сертификат (иной документ) соответствующего уполномоченного органа. Не уведомление или несвоевременное уведомление лишает Сторону права ссылаться на обстоятельства непреодолимой силы как основание, освобождающее от ответственности за неисполнение обязательств по настоящему Договору;</w:t>
      </w:r>
    </w:p>
    <w:p w14:paraId="06A66697" w14:textId="77777777" w:rsidR="003F6C83" w:rsidRPr="002B08B0" w:rsidRDefault="003F6C83" w:rsidP="002B08B0">
      <w:pPr>
        <w:pStyle w:val="af8"/>
        <w:widowControl/>
        <w:shd w:val="clear" w:color="auto" w:fill="FFFFFF"/>
        <w:tabs>
          <w:tab w:val="left" w:pos="0"/>
          <w:tab w:val="left" w:pos="888"/>
        </w:tabs>
        <w:ind w:left="0" w:firstLine="709"/>
        <w:jc w:val="both"/>
        <w:rPr>
          <w:spacing w:val="-6"/>
        </w:rPr>
      </w:pPr>
      <w:r w:rsidRPr="002B08B0">
        <w:t>8.8. Стороны обязуются принимать все меры к решению спорных вопросов путем переговоров. При не достижении согласия, споры рассматриваются в Арбитражном суде Чукотского автономного округа.</w:t>
      </w:r>
    </w:p>
    <w:p w14:paraId="38BA6B53" w14:textId="77777777" w:rsidR="003F6C83" w:rsidRPr="002B08B0" w:rsidRDefault="003F6C83" w:rsidP="002B08B0">
      <w:pPr>
        <w:pStyle w:val="af8"/>
        <w:widowControl/>
        <w:shd w:val="clear" w:color="auto" w:fill="FFFFFF"/>
        <w:tabs>
          <w:tab w:val="left" w:pos="0"/>
          <w:tab w:val="left" w:pos="806"/>
        </w:tabs>
        <w:ind w:left="0"/>
        <w:jc w:val="both"/>
      </w:pPr>
    </w:p>
    <w:p w14:paraId="62B41908" w14:textId="77777777" w:rsidR="003F6C83" w:rsidRPr="002B08B0" w:rsidRDefault="003F6C83" w:rsidP="002B08B0">
      <w:pPr>
        <w:pStyle w:val="af8"/>
        <w:widowControl/>
        <w:shd w:val="clear" w:color="auto" w:fill="FFFFFF"/>
        <w:ind w:left="0"/>
        <w:jc w:val="center"/>
      </w:pPr>
      <w:r w:rsidRPr="002B08B0">
        <w:rPr>
          <w:b/>
          <w:bCs/>
          <w:spacing w:val="-4"/>
        </w:rPr>
        <w:t>9. Прочие условия</w:t>
      </w:r>
    </w:p>
    <w:p w14:paraId="3231257E" w14:textId="77777777" w:rsidR="003F6C83" w:rsidRPr="002B08B0" w:rsidRDefault="003F6C83" w:rsidP="002B08B0">
      <w:pPr>
        <w:pStyle w:val="ConsPlusNormal"/>
        <w:ind w:firstLine="709"/>
        <w:jc w:val="both"/>
        <w:outlineLvl w:val="0"/>
        <w:rPr>
          <w:rFonts w:ascii="Times New Roman" w:hAnsi="Times New Roman" w:cs="Times New Roman"/>
          <w:spacing w:val="-9"/>
        </w:rPr>
      </w:pPr>
      <w:r w:rsidRPr="002B08B0">
        <w:rPr>
          <w:rFonts w:ascii="Times New Roman" w:hAnsi="Times New Roman" w:cs="Times New Roman"/>
        </w:rPr>
        <w:t>9.1. Все грузы, контейнеры, иное оборудование, попадающие под действие настоящего Договора, считаются принятыми Исполнителем на временное ответственное хранение с момента поступления их на складские территории Исполнителя на 11, 12, 13 причалах. Оформление приема и сдачи груза осуществляется в соответствии с Общими и специальными правилами перевозки грузов «4 – М» и правилами оказания услуг по перевалке грузов в морских портах, утвержденные приказом Минтранса России от 9 июля 2014 г. N 182;</w:t>
      </w:r>
    </w:p>
    <w:p w14:paraId="22782798" w14:textId="77777777" w:rsidR="003F6C83" w:rsidRPr="002B08B0" w:rsidRDefault="003F6C83" w:rsidP="002B08B0">
      <w:pPr>
        <w:widowControl/>
        <w:shd w:val="clear" w:color="auto" w:fill="FFFFFF"/>
        <w:ind w:firstLine="709"/>
        <w:jc w:val="both"/>
      </w:pPr>
      <w:r w:rsidRPr="002B08B0">
        <w:t>9.2. Отправка грузов и контейнеров</w:t>
      </w:r>
      <w:r w:rsidR="0037736E" w:rsidRPr="002B08B0">
        <w:t>,</w:t>
      </w:r>
      <w:r w:rsidRPr="002B08B0">
        <w:t xml:space="preserve"> </w:t>
      </w:r>
      <w:r w:rsidRPr="002B08B0">
        <w:rPr>
          <w:spacing w:val="-1"/>
        </w:rPr>
        <w:t xml:space="preserve">перевозимых (запланированных к перевозке) судами Заказчика или арендованными Заказчиком, без </w:t>
      </w:r>
      <w:r w:rsidRPr="002B08B0">
        <w:t>наличия соответствующих инструкций Заказчика, не допускается;</w:t>
      </w:r>
    </w:p>
    <w:p w14:paraId="7693BD5E" w14:textId="77777777" w:rsidR="002237ED" w:rsidRPr="002B08B0" w:rsidRDefault="003F6C83" w:rsidP="002B08B0">
      <w:pPr>
        <w:pStyle w:val="af8"/>
        <w:widowControl/>
        <w:shd w:val="clear" w:color="auto" w:fill="FFFFFF"/>
        <w:tabs>
          <w:tab w:val="left" w:pos="0"/>
        </w:tabs>
        <w:ind w:left="0" w:firstLine="667"/>
        <w:jc w:val="both"/>
      </w:pPr>
      <w:r w:rsidRPr="002B08B0">
        <w:t xml:space="preserve">9.3. </w:t>
      </w:r>
      <w:r w:rsidR="002237ED" w:rsidRPr="002B08B0">
        <w:t>При несвоевременной оплате Заказчиком  предъявленных  по договору счетов, счетов-фактур Заказчик уплачивает в пользу Исполнителя неустойку (пени) в размере 0,3 % от суммы задолженности за каждый день просрочки и проценты в соответствии со ст. 317.1 ГК РФ. При этом Исполнитель вправе удерживать груз Заказчика до полного погашения возникшей задолженности.</w:t>
      </w:r>
    </w:p>
    <w:p w14:paraId="1CD4C679" w14:textId="77777777" w:rsidR="002237ED" w:rsidRPr="002B08B0" w:rsidRDefault="002237ED" w:rsidP="002B08B0">
      <w:pPr>
        <w:pStyle w:val="af8"/>
        <w:widowControl/>
        <w:shd w:val="clear" w:color="auto" w:fill="FFFFFF"/>
        <w:ind w:left="0" w:firstLine="567"/>
        <w:jc w:val="both"/>
      </w:pPr>
      <w:r w:rsidRPr="002B08B0">
        <w:t xml:space="preserve">9.4. Все случаи повреждения груза, контейнеров, оборудования </w:t>
      </w:r>
      <w:r w:rsidRPr="002B08B0">
        <w:rPr>
          <w:spacing w:val="-1"/>
        </w:rPr>
        <w:t xml:space="preserve">судна Заказчика, а также имущества Исполнителя, включая </w:t>
      </w:r>
      <w:r w:rsidR="00F610F8" w:rsidRPr="002B08B0">
        <w:rPr>
          <w:spacing w:val="-1"/>
        </w:rPr>
        <w:t>имущество,</w:t>
      </w:r>
      <w:r w:rsidRPr="002B08B0">
        <w:rPr>
          <w:spacing w:val="-1"/>
        </w:rPr>
        <w:t xml:space="preserve"> принадлежащее Исполнителю на правах </w:t>
      </w:r>
      <w:r w:rsidR="00F610F8" w:rsidRPr="002B08B0">
        <w:rPr>
          <w:spacing w:val="-1"/>
        </w:rPr>
        <w:t>аренды,</w:t>
      </w:r>
      <w:r w:rsidRPr="002B08B0">
        <w:rPr>
          <w:spacing w:val="-1"/>
        </w:rPr>
        <w:t xml:space="preserve"> фиксируются двухсторонним Актом, составленным в течение рабочей смены, во время </w:t>
      </w:r>
      <w:r w:rsidRPr="002B08B0">
        <w:t>которой они произошли. Акт подписывается представителями обеих Сторон;</w:t>
      </w:r>
    </w:p>
    <w:p w14:paraId="29CEC53C" w14:textId="77777777" w:rsidR="002237ED" w:rsidRPr="002B08B0" w:rsidRDefault="002237ED" w:rsidP="002B08B0">
      <w:pPr>
        <w:pStyle w:val="ConsPlusNormal"/>
        <w:tabs>
          <w:tab w:val="left" w:pos="993"/>
        </w:tabs>
        <w:ind w:firstLine="567"/>
        <w:jc w:val="both"/>
        <w:rPr>
          <w:rFonts w:ascii="Times New Roman" w:hAnsi="Times New Roman" w:cs="Times New Roman"/>
          <w:spacing w:val="-1"/>
        </w:rPr>
      </w:pPr>
      <w:r w:rsidRPr="002B08B0">
        <w:rPr>
          <w:rFonts w:ascii="Times New Roman" w:hAnsi="Times New Roman" w:cs="Times New Roman"/>
        </w:rPr>
        <w:t>9.</w:t>
      </w:r>
      <w:r w:rsidR="00F610F8" w:rsidRPr="002B08B0">
        <w:rPr>
          <w:rFonts w:ascii="Times New Roman" w:hAnsi="Times New Roman" w:cs="Times New Roman"/>
        </w:rPr>
        <w:t>5. Настоящий</w:t>
      </w:r>
      <w:r w:rsidRPr="002B08B0">
        <w:rPr>
          <w:rFonts w:ascii="Times New Roman" w:hAnsi="Times New Roman" w:cs="Times New Roman"/>
        </w:rPr>
        <w:t xml:space="preserve"> договор вступает в силу с даты подписания и </w:t>
      </w:r>
      <w:r w:rsidR="00F610F8" w:rsidRPr="002B08B0">
        <w:rPr>
          <w:rFonts w:ascii="Times New Roman" w:hAnsi="Times New Roman" w:cs="Times New Roman"/>
        </w:rPr>
        <w:t>действует до</w:t>
      </w:r>
      <w:r w:rsidRPr="002B08B0">
        <w:rPr>
          <w:rFonts w:ascii="Times New Roman" w:hAnsi="Times New Roman" w:cs="Times New Roman"/>
        </w:rPr>
        <w:t xml:space="preserve"> </w:t>
      </w:r>
      <w:r w:rsidR="00F610F8" w:rsidRPr="002B08B0">
        <w:rPr>
          <w:rFonts w:ascii="Times New Roman" w:hAnsi="Times New Roman" w:cs="Times New Roman"/>
        </w:rPr>
        <w:t>полного исполнения</w:t>
      </w:r>
      <w:r w:rsidRPr="002B08B0">
        <w:rPr>
          <w:rFonts w:ascii="Times New Roman" w:hAnsi="Times New Roman" w:cs="Times New Roman"/>
        </w:rPr>
        <w:t xml:space="preserve"> Сторонами обязательств по договору. Каждая сторона имеет право одностороннего расторжения настоящего Договора с </w:t>
      </w:r>
      <w:r w:rsidRPr="002B08B0">
        <w:rPr>
          <w:rFonts w:ascii="Times New Roman" w:hAnsi="Times New Roman" w:cs="Times New Roman"/>
          <w:spacing w:val="-1"/>
        </w:rPr>
        <w:t xml:space="preserve">письменным извещением другой Стороны за 20 суток до предполагаемой даты расторжения. При </w:t>
      </w:r>
      <w:r w:rsidR="00F610F8" w:rsidRPr="002B08B0">
        <w:rPr>
          <w:rFonts w:ascii="Times New Roman" w:hAnsi="Times New Roman" w:cs="Times New Roman"/>
          <w:spacing w:val="-1"/>
        </w:rPr>
        <w:t>отсутствии заявления</w:t>
      </w:r>
      <w:r w:rsidRPr="002B08B0">
        <w:rPr>
          <w:rFonts w:ascii="Times New Roman" w:hAnsi="Times New Roman" w:cs="Times New Roman"/>
          <w:spacing w:val="-1"/>
        </w:rPr>
        <w:t xml:space="preserve"> Стороны о расторжении договора, договор считается </w:t>
      </w:r>
      <w:r w:rsidR="00F610F8" w:rsidRPr="002B08B0">
        <w:rPr>
          <w:rFonts w:ascii="Times New Roman" w:hAnsi="Times New Roman" w:cs="Times New Roman"/>
          <w:spacing w:val="-1"/>
        </w:rPr>
        <w:t>продленным на</w:t>
      </w:r>
      <w:r w:rsidRPr="002B08B0">
        <w:rPr>
          <w:rFonts w:ascii="Times New Roman" w:hAnsi="Times New Roman" w:cs="Times New Roman"/>
          <w:spacing w:val="-1"/>
        </w:rPr>
        <w:t xml:space="preserve"> тот же </w:t>
      </w:r>
      <w:r w:rsidR="00F610F8" w:rsidRPr="002B08B0">
        <w:rPr>
          <w:rFonts w:ascii="Times New Roman" w:hAnsi="Times New Roman" w:cs="Times New Roman"/>
          <w:spacing w:val="-1"/>
        </w:rPr>
        <w:t>срок и</w:t>
      </w:r>
      <w:r w:rsidRPr="002B08B0">
        <w:rPr>
          <w:rFonts w:ascii="Times New Roman" w:hAnsi="Times New Roman" w:cs="Times New Roman"/>
          <w:spacing w:val="-1"/>
        </w:rPr>
        <w:t xml:space="preserve"> на тех же условиях. </w:t>
      </w:r>
      <w:r w:rsidRPr="002B08B0">
        <w:rPr>
          <w:rFonts w:ascii="Times New Roman" w:hAnsi="Times New Roman" w:cs="Times New Roman"/>
        </w:rPr>
        <w:t>В целях обеспечения возможности расчета доступной мощности  при оказании услуг, связанных с перевалкой груза, Заказчик  обязуется ежегодно предоставлять  заявку  в соответствии с п.6 Положения о недискриминационном доступе к услугам АО «Анадырьмопорт», размещенном на сайте (</w:t>
      </w:r>
      <w:hyperlink r:id="rId18" w:history="1">
        <w:r w:rsidRPr="002B08B0">
          <w:rPr>
            <w:rStyle w:val="a4"/>
            <w:rFonts w:ascii="Times New Roman" w:hAnsi="Times New Roman" w:cs="Times New Roman"/>
            <w:color w:val="auto"/>
            <w:lang w:val="en-US"/>
          </w:rPr>
          <w:t>www</w:t>
        </w:r>
        <w:r w:rsidRPr="002B08B0">
          <w:rPr>
            <w:rStyle w:val="a4"/>
            <w:rFonts w:ascii="Times New Roman" w:hAnsi="Times New Roman" w:cs="Times New Roman"/>
            <w:color w:val="auto"/>
          </w:rPr>
          <w:t>.</w:t>
        </w:r>
        <w:r w:rsidRPr="002B08B0">
          <w:rPr>
            <w:rStyle w:val="a4"/>
            <w:rFonts w:ascii="Times New Roman" w:hAnsi="Times New Roman" w:cs="Times New Roman"/>
            <w:color w:val="auto"/>
            <w:lang w:val="en-US"/>
          </w:rPr>
          <w:t>morport</w:t>
        </w:r>
        <w:r w:rsidRPr="002B08B0">
          <w:rPr>
            <w:rStyle w:val="a4"/>
            <w:rFonts w:ascii="Times New Roman" w:hAnsi="Times New Roman" w:cs="Times New Roman"/>
            <w:color w:val="auto"/>
          </w:rPr>
          <w:t>.</w:t>
        </w:r>
        <w:r w:rsidRPr="002B08B0">
          <w:rPr>
            <w:rStyle w:val="a4"/>
            <w:rFonts w:ascii="Times New Roman" w:hAnsi="Times New Roman" w:cs="Times New Roman"/>
            <w:color w:val="auto"/>
            <w:lang w:val="en-US"/>
          </w:rPr>
          <w:t>chukotka</w:t>
        </w:r>
        <w:r w:rsidRPr="002B08B0">
          <w:rPr>
            <w:rStyle w:val="a4"/>
            <w:rFonts w:ascii="Times New Roman" w:hAnsi="Times New Roman" w:cs="Times New Roman"/>
            <w:color w:val="auto"/>
          </w:rPr>
          <w:t>.</w:t>
        </w:r>
        <w:r w:rsidRPr="002B08B0">
          <w:rPr>
            <w:rStyle w:val="a4"/>
            <w:rFonts w:ascii="Times New Roman" w:hAnsi="Times New Roman" w:cs="Times New Roman"/>
            <w:color w:val="auto"/>
            <w:lang w:val="en-US"/>
          </w:rPr>
          <w:t>ru</w:t>
        </w:r>
      </w:hyperlink>
      <w:r w:rsidRPr="002B08B0">
        <w:rPr>
          <w:rFonts w:ascii="Times New Roman" w:hAnsi="Times New Roman" w:cs="Times New Roman"/>
        </w:rPr>
        <w:t>)</w:t>
      </w:r>
    </w:p>
    <w:p w14:paraId="7C7147E4" w14:textId="77777777" w:rsidR="007871A3" w:rsidRPr="002B08B0" w:rsidRDefault="003F6C83" w:rsidP="002B08B0">
      <w:pPr>
        <w:pStyle w:val="af8"/>
        <w:widowControl/>
        <w:shd w:val="clear" w:color="auto" w:fill="FFFFFF"/>
        <w:tabs>
          <w:tab w:val="left" w:pos="0"/>
        </w:tabs>
        <w:ind w:left="0" w:firstLine="709"/>
        <w:jc w:val="both"/>
      </w:pPr>
      <w:r w:rsidRPr="002B08B0">
        <w:t>9.6.</w:t>
      </w:r>
      <w:r w:rsidR="0037736E" w:rsidRPr="002B08B0">
        <w:t xml:space="preserve"> </w:t>
      </w:r>
      <w:r w:rsidR="00376F5F" w:rsidRPr="002B08B0">
        <w:t>При окончании действия и расторжении Договора все обязательства по Договору должны быть должным образом исполнены каждой из Сторон;</w:t>
      </w:r>
    </w:p>
    <w:p w14:paraId="20DFDF68" w14:textId="77777777" w:rsidR="007871A3" w:rsidRPr="002B08B0" w:rsidRDefault="003F6C83" w:rsidP="002B08B0">
      <w:pPr>
        <w:pStyle w:val="ConsPlusNormal"/>
        <w:tabs>
          <w:tab w:val="left" w:pos="993"/>
        </w:tabs>
        <w:ind w:firstLine="709"/>
        <w:jc w:val="both"/>
        <w:rPr>
          <w:rFonts w:ascii="Times New Roman" w:hAnsi="Times New Roman" w:cs="Times New Roman"/>
        </w:rPr>
      </w:pPr>
      <w:r w:rsidRPr="002B08B0">
        <w:rPr>
          <w:rFonts w:ascii="Times New Roman" w:hAnsi="Times New Roman" w:cs="Times New Roman"/>
        </w:rPr>
        <w:t>9.7</w:t>
      </w:r>
      <w:r w:rsidR="006F2BA1" w:rsidRPr="002B08B0">
        <w:rPr>
          <w:rFonts w:ascii="Times New Roman" w:hAnsi="Times New Roman" w:cs="Times New Roman"/>
        </w:rPr>
        <w:t xml:space="preserve">. </w:t>
      </w:r>
      <w:r w:rsidR="00376F5F" w:rsidRPr="002B08B0">
        <w:rPr>
          <w:rFonts w:ascii="Times New Roman" w:hAnsi="Times New Roman" w:cs="Times New Roman"/>
        </w:rPr>
        <w:t>Все изменения и дополнения к настоящему Договору должны быть совершены в письменной форме и подписаны уполномоченными представителями обеих Сторон;</w:t>
      </w:r>
    </w:p>
    <w:p w14:paraId="478A49B6" w14:textId="77777777" w:rsidR="007871A3" w:rsidRPr="002B08B0" w:rsidRDefault="003F6C83" w:rsidP="002B08B0">
      <w:pPr>
        <w:pStyle w:val="ConsPlusNormal"/>
        <w:tabs>
          <w:tab w:val="left" w:pos="993"/>
        </w:tabs>
        <w:ind w:firstLine="709"/>
        <w:jc w:val="both"/>
        <w:rPr>
          <w:rFonts w:ascii="Times New Roman" w:hAnsi="Times New Roman" w:cs="Times New Roman"/>
        </w:rPr>
      </w:pPr>
      <w:r w:rsidRPr="002B08B0">
        <w:rPr>
          <w:rFonts w:ascii="Times New Roman" w:hAnsi="Times New Roman" w:cs="Times New Roman"/>
        </w:rPr>
        <w:t>9.8.</w:t>
      </w:r>
      <w:r w:rsidR="006F2BA1" w:rsidRPr="002B08B0">
        <w:rPr>
          <w:rFonts w:ascii="Times New Roman" w:hAnsi="Times New Roman" w:cs="Times New Roman"/>
        </w:rPr>
        <w:t xml:space="preserve"> </w:t>
      </w:r>
      <w:r w:rsidR="00376F5F" w:rsidRPr="002B08B0">
        <w:rPr>
          <w:rFonts w:ascii="Times New Roman" w:hAnsi="Times New Roman" w:cs="Times New Roman"/>
        </w:rPr>
        <w:t>По всем вопросам, не предусмотренным настоящим договором, стороны руководствуются действующим законодательством РФ</w:t>
      </w:r>
    </w:p>
    <w:p w14:paraId="1F3A960C" w14:textId="77777777" w:rsidR="007871A3" w:rsidRPr="002B08B0" w:rsidRDefault="003F6C83" w:rsidP="002B08B0">
      <w:pPr>
        <w:pStyle w:val="ConsPlusNormal"/>
        <w:tabs>
          <w:tab w:val="left" w:pos="993"/>
        </w:tabs>
        <w:ind w:firstLine="709"/>
        <w:jc w:val="both"/>
        <w:rPr>
          <w:rFonts w:ascii="Times New Roman" w:hAnsi="Times New Roman" w:cs="Times New Roman"/>
        </w:rPr>
      </w:pPr>
      <w:r w:rsidRPr="002B08B0">
        <w:rPr>
          <w:rFonts w:ascii="Times New Roman" w:hAnsi="Times New Roman" w:cs="Times New Roman"/>
        </w:rPr>
        <w:t>9.9.</w:t>
      </w:r>
      <w:r w:rsidR="006F2BA1" w:rsidRPr="002B08B0">
        <w:rPr>
          <w:rFonts w:ascii="Times New Roman" w:hAnsi="Times New Roman" w:cs="Times New Roman"/>
        </w:rPr>
        <w:t xml:space="preserve"> </w:t>
      </w:r>
      <w:r w:rsidR="00376F5F" w:rsidRPr="002B08B0">
        <w:rPr>
          <w:rFonts w:ascii="Times New Roman" w:hAnsi="Times New Roman" w:cs="Times New Roman"/>
        </w:rPr>
        <w:t>Электронные документы (и их копии): писем, доверенностей, приложений, спецификаций, переданные посредством электронной почтой, а также счета, счета-фактуры, акты, товарные накладные, переданные посредством ЭДО и заверенные электронной цифровой подписью – являются юридическими документами для сторон, если они подписаны руководителем либо уполномоченными приказом, либо доверенностью лицами на совершение данных действий.</w:t>
      </w:r>
    </w:p>
    <w:p w14:paraId="259B166A" w14:textId="77777777" w:rsidR="007871A3" w:rsidRPr="002B08B0" w:rsidRDefault="003F6C83" w:rsidP="002B08B0">
      <w:pPr>
        <w:pStyle w:val="ConsPlusNormal"/>
        <w:tabs>
          <w:tab w:val="left" w:pos="993"/>
        </w:tabs>
        <w:ind w:firstLine="709"/>
        <w:jc w:val="both"/>
        <w:rPr>
          <w:rFonts w:ascii="Times New Roman" w:hAnsi="Times New Roman" w:cs="Times New Roman"/>
        </w:rPr>
      </w:pPr>
      <w:r w:rsidRPr="002B08B0">
        <w:rPr>
          <w:rFonts w:ascii="Times New Roman" w:hAnsi="Times New Roman" w:cs="Times New Roman"/>
        </w:rPr>
        <w:t>9.10</w:t>
      </w:r>
      <w:r w:rsidR="006F2BA1" w:rsidRPr="002B08B0">
        <w:rPr>
          <w:rFonts w:ascii="Times New Roman" w:hAnsi="Times New Roman" w:cs="Times New Roman"/>
        </w:rPr>
        <w:t>.</w:t>
      </w:r>
      <w:r w:rsidR="0037736E" w:rsidRPr="002B08B0">
        <w:rPr>
          <w:rFonts w:ascii="Times New Roman" w:hAnsi="Times New Roman" w:cs="Times New Roman"/>
        </w:rPr>
        <w:t xml:space="preserve"> </w:t>
      </w:r>
      <w:r w:rsidR="00376F5F" w:rsidRPr="002B08B0">
        <w:rPr>
          <w:rFonts w:ascii="Times New Roman" w:hAnsi="Times New Roman" w:cs="Times New Roman"/>
        </w:rPr>
        <w:t>Неотъемлемой частью настоящего договора является</w:t>
      </w:r>
      <w:r w:rsidRPr="002B08B0">
        <w:rPr>
          <w:rFonts w:ascii="Times New Roman" w:hAnsi="Times New Roman" w:cs="Times New Roman"/>
        </w:rPr>
        <w:t xml:space="preserve"> </w:t>
      </w:r>
      <w:r w:rsidR="00376F5F" w:rsidRPr="002B08B0">
        <w:rPr>
          <w:rFonts w:ascii="Times New Roman" w:hAnsi="Times New Roman" w:cs="Times New Roman"/>
        </w:rPr>
        <w:t>Приложение № 1 – Форма реестра на оказанные работы/услуги.</w:t>
      </w:r>
    </w:p>
    <w:p w14:paraId="49B7A1FF" w14:textId="77777777" w:rsidR="007871A3" w:rsidRPr="002B08B0" w:rsidRDefault="00376F5F" w:rsidP="002B08B0">
      <w:pPr>
        <w:shd w:val="clear" w:color="auto" w:fill="FFFFFF"/>
        <w:jc w:val="center"/>
      </w:pPr>
      <w:r w:rsidRPr="002B08B0">
        <w:rPr>
          <w:b/>
          <w:bCs/>
          <w:spacing w:val="-1"/>
        </w:rPr>
        <w:t>10. Адреса Сторон и банковские реквизиты</w:t>
      </w:r>
    </w:p>
    <w:p w14:paraId="24CE8409" w14:textId="77777777" w:rsidR="007871A3" w:rsidRPr="002B08B0" w:rsidRDefault="007871A3" w:rsidP="002B08B0">
      <w:pPr>
        <w:shd w:val="clear" w:color="auto" w:fill="FFFFFF"/>
        <w:jc w:val="center"/>
        <w:rPr>
          <w:b/>
          <w:bCs/>
          <w:spacing w:val="-1"/>
        </w:rPr>
      </w:pPr>
    </w:p>
    <w:tbl>
      <w:tblPr>
        <w:tblW w:w="9851" w:type="dxa"/>
        <w:tblInd w:w="142" w:type="dxa"/>
        <w:tblLayout w:type="fixed"/>
        <w:tblCellMar>
          <w:left w:w="70" w:type="dxa"/>
          <w:right w:w="70" w:type="dxa"/>
        </w:tblCellMar>
        <w:tblLook w:val="0000" w:firstRow="0" w:lastRow="0" w:firstColumn="0" w:lastColumn="0" w:noHBand="0" w:noVBand="0"/>
      </w:tblPr>
      <w:tblGrid>
        <w:gridCol w:w="5328"/>
        <w:gridCol w:w="4523"/>
      </w:tblGrid>
      <w:tr w:rsidR="007871A3" w:rsidRPr="002B08B0" w14:paraId="73E86D71" w14:textId="77777777" w:rsidTr="00F706E7">
        <w:trPr>
          <w:trHeight w:val="15"/>
        </w:trPr>
        <w:tc>
          <w:tcPr>
            <w:tcW w:w="5328" w:type="dxa"/>
            <w:shd w:val="clear" w:color="auto" w:fill="auto"/>
          </w:tcPr>
          <w:p w14:paraId="21AC234A" w14:textId="77777777" w:rsidR="007871A3" w:rsidRPr="002B08B0" w:rsidRDefault="002318F2" w:rsidP="002B08B0">
            <w:pPr>
              <w:rPr>
                <w:bCs/>
              </w:rPr>
            </w:pPr>
            <w:r w:rsidRPr="002B08B0">
              <w:rPr>
                <w:bCs/>
              </w:rPr>
              <w:t xml:space="preserve">             </w:t>
            </w:r>
            <w:r w:rsidR="00376F5F" w:rsidRPr="002B08B0">
              <w:rPr>
                <w:bCs/>
              </w:rPr>
              <w:t xml:space="preserve">    ИСПОЛНИТЕЛЬ</w:t>
            </w:r>
          </w:p>
          <w:p w14:paraId="63D29570" w14:textId="77777777" w:rsidR="002318F2" w:rsidRPr="002B08B0" w:rsidRDefault="002318F2" w:rsidP="002B08B0">
            <w:r w:rsidRPr="002B08B0">
              <w:rPr>
                <w:b/>
                <w:bCs/>
              </w:rPr>
              <w:t>АО «Анадырьморпорт»</w:t>
            </w:r>
          </w:p>
          <w:p w14:paraId="20BBD570" w14:textId="77777777" w:rsidR="002318F2" w:rsidRPr="002B08B0" w:rsidRDefault="002318F2" w:rsidP="002B08B0">
            <w:pPr>
              <w:jc w:val="both"/>
            </w:pPr>
            <w:r w:rsidRPr="002B08B0">
              <w:rPr>
                <w:bCs/>
              </w:rPr>
              <w:t>689000, ЧАО, г. Анадырь, ул. Ленина, 73</w:t>
            </w:r>
            <w:r w:rsidRPr="002B08B0">
              <w:t xml:space="preserve"> </w:t>
            </w:r>
          </w:p>
          <w:p w14:paraId="60F7E4CE" w14:textId="77777777" w:rsidR="002318F2" w:rsidRPr="002B08B0" w:rsidRDefault="002318F2" w:rsidP="002B08B0">
            <w:pPr>
              <w:jc w:val="both"/>
            </w:pPr>
            <w:r w:rsidRPr="002B08B0">
              <w:t>Тел/факс: 8/42722/2-40-10, 2-62-31</w:t>
            </w:r>
          </w:p>
          <w:p w14:paraId="211198BE" w14:textId="77777777" w:rsidR="002318F2" w:rsidRPr="002B08B0" w:rsidRDefault="002318F2" w:rsidP="002B08B0">
            <w:r w:rsidRPr="002B08B0">
              <w:rPr>
                <w:bCs/>
              </w:rPr>
              <w:t>Эл.адрес: morport@chukotka.ru</w:t>
            </w:r>
          </w:p>
          <w:p w14:paraId="3B1D65B3" w14:textId="77777777" w:rsidR="002318F2" w:rsidRPr="002B08B0" w:rsidRDefault="002318F2" w:rsidP="002B08B0">
            <w:r w:rsidRPr="002B08B0">
              <w:t xml:space="preserve">р/с 40702810936180100229 </w:t>
            </w:r>
          </w:p>
          <w:p w14:paraId="71D3521A" w14:textId="77777777" w:rsidR="002318F2" w:rsidRPr="002B08B0" w:rsidRDefault="002318F2" w:rsidP="002B08B0">
            <w:r w:rsidRPr="002B08B0">
              <w:t xml:space="preserve">в СЕВЕРО-ВОСТОЧНОМ ОТДЕЛЕНИИ N8645 </w:t>
            </w:r>
          </w:p>
          <w:p w14:paraId="530193A0" w14:textId="77777777" w:rsidR="002318F2" w:rsidRPr="002B08B0" w:rsidRDefault="002318F2" w:rsidP="002B08B0">
            <w:r w:rsidRPr="002B08B0">
              <w:t xml:space="preserve">ПАО СБЕРБАНК Г.МАГАДАН </w:t>
            </w:r>
          </w:p>
          <w:p w14:paraId="7E89356A" w14:textId="77777777" w:rsidR="002318F2" w:rsidRPr="002B08B0" w:rsidRDefault="002318F2" w:rsidP="002B08B0">
            <w:r w:rsidRPr="002B08B0">
              <w:t xml:space="preserve">БИК 044442607 </w:t>
            </w:r>
          </w:p>
          <w:p w14:paraId="70D330F8" w14:textId="77777777" w:rsidR="002318F2" w:rsidRPr="002B08B0" w:rsidRDefault="002318F2" w:rsidP="002B08B0">
            <w:r w:rsidRPr="002B08B0">
              <w:t xml:space="preserve">к/сч 30101810300000000607 </w:t>
            </w:r>
          </w:p>
          <w:p w14:paraId="710A97E5" w14:textId="77777777" w:rsidR="002318F2" w:rsidRPr="002B08B0" w:rsidRDefault="002318F2" w:rsidP="002B08B0">
            <w:r w:rsidRPr="002B08B0">
              <w:t>ИНН 8709002309</w:t>
            </w:r>
          </w:p>
          <w:p w14:paraId="3E722B7F" w14:textId="77777777" w:rsidR="002318F2" w:rsidRPr="002B08B0" w:rsidRDefault="002318F2" w:rsidP="002B08B0">
            <w:r w:rsidRPr="002B08B0">
              <w:t>КПП 870901001</w:t>
            </w:r>
          </w:p>
          <w:p w14:paraId="3CFB71FE" w14:textId="77777777" w:rsidR="002318F2" w:rsidRPr="002B08B0" w:rsidRDefault="002318F2" w:rsidP="002B08B0">
            <w:r w:rsidRPr="002B08B0">
              <w:rPr>
                <w:bCs/>
              </w:rPr>
              <w:t>ОГРН 1028700586530</w:t>
            </w:r>
          </w:p>
          <w:p w14:paraId="1550E25C" w14:textId="77777777" w:rsidR="002318F2" w:rsidRPr="002B08B0" w:rsidRDefault="002318F2" w:rsidP="002B08B0">
            <w:pPr>
              <w:rPr>
                <w:bCs/>
              </w:rPr>
            </w:pPr>
          </w:p>
          <w:p w14:paraId="5B08A907" w14:textId="77777777" w:rsidR="002318F2" w:rsidRPr="002B08B0" w:rsidRDefault="002318F2" w:rsidP="002B08B0"/>
          <w:p w14:paraId="764967ED" w14:textId="77777777" w:rsidR="002318F2" w:rsidRPr="002B08B0" w:rsidRDefault="002318F2" w:rsidP="002B08B0">
            <w:r w:rsidRPr="002B08B0">
              <w:t>______________________________В.А.ТЮХТИЙ</w:t>
            </w:r>
          </w:p>
          <w:p w14:paraId="7924EEFF" w14:textId="77777777" w:rsidR="002318F2" w:rsidRPr="002B08B0" w:rsidRDefault="002318F2" w:rsidP="002B08B0">
            <w:r w:rsidRPr="002B08B0">
              <w:t>м.п.</w:t>
            </w:r>
          </w:p>
        </w:tc>
        <w:tc>
          <w:tcPr>
            <w:tcW w:w="4523" w:type="dxa"/>
            <w:shd w:val="clear" w:color="auto" w:fill="auto"/>
          </w:tcPr>
          <w:p w14:paraId="18F1AF3D" w14:textId="77777777" w:rsidR="002318F2" w:rsidRPr="002B08B0" w:rsidRDefault="00376F5F" w:rsidP="002B08B0">
            <w:r w:rsidRPr="002B08B0">
              <w:rPr>
                <w:bCs/>
              </w:rPr>
              <w:t xml:space="preserve">                         ЗАКАЗЧИК </w:t>
            </w:r>
          </w:p>
          <w:p w14:paraId="0ADC81B8" w14:textId="0FAE7CD2" w:rsidR="002318F2" w:rsidRPr="002B08B0" w:rsidRDefault="002318F2" w:rsidP="002B08B0">
            <w:permStart w:id="669276323" w:edGrp="everyone"/>
          </w:p>
          <w:p w14:paraId="4869190E" w14:textId="77777777" w:rsidR="002318F2" w:rsidRPr="002B08B0" w:rsidRDefault="002318F2" w:rsidP="002B08B0"/>
          <w:p w14:paraId="02F3042F" w14:textId="77777777" w:rsidR="002318F2" w:rsidRPr="002B08B0" w:rsidRDefault="002318F2" w:rsidP="002B08B0"/>
          <w:p w14:paraId="3FF4273C" w14:textId="77777777" w:rsidR="002318F2" w:rsidRPr="002B08B0" w:rsidRDefault="002318F2" w:rsidP="002B08B0"/>
          <w:p w14:paraId="1492106E" w14:textId="77777777" w:rsidR="002318F2" w:rsidRPr="002B08B0" w:rsidRDefault="002318F2" w:rsidP="002B08B0"/>
          <w:p w14:paraId="428CF818" w14:textId="77777777" w:rsidR="002318F2" w:rsidRPr="002B08B0" w:rsidRDefault="002318F2" w:rsidP="002B08B0"/>
          <w:p w14:paraId="35168A09" w14:textId="77777777" w:rsidR="002318F2" w:rsidRPr="002B08B0" w:rsidRDefault="002318F2" w:rsidP="002B08B0"/>
          <w:p w14:paraId="3CBA4287" w14:textId="77777777" w:rsidR="002318F2" w:rsidRPr="002B08B0" w:rsidRDefault="002318F2" w:rsidP="002B08B0"/>
          <w:p w14:paraId="509704EA" w14:textId="77777777" w:rsidR="002318F2" w:rsidRPr="002B08B0" w:rsidRDefault="002318F2" w:rsidP="002B08B0"/>
          <w:p w14:paraId="4CA476F9" w14:textId="77777777" w:rsidR="002318F2" w:rsidRPr="002B08B0" w:rsidRDefault="002318F2" w:rsidP="002B08B0"/>
          <w:p w14:paraId="5C7512DC" w14:textId="77777777" w:rsidR="002318F2" w:rsidRPr="002B08B0" w:rsidRDefault="002318F2" w:rsidP="002B08B0"/>
          <w:p w14:paraId="12616B0D" w14:textId="77777777" w:rsidR="002318F2" w:rsidRPr="002B08B0" w:rsidRDefault="002318F2" w:rsidP="002B08B0"/>
          <w:p w14:paraId="3E547F21" w14:textId="77777777" w:rsidR="002318F2" w:rsidRPr="002B08B0" w:rsidRDefault="002318F2" w:rsidP="002B08B0"/>
          <w:permEnd w:id="669276323"/>
          <w:p w14:paraId="4A9DF1AD" w14:textId="77777777" w:rsidR="002318F2" w:rsidRPr="002B08B0" w:rsidRDefault="002318F2" w:rsidP="002B08B0"/>
          <w:p w14:paraId="284D47C6" w14:textId="77777777" w:rsidR="002318F2" w:rsidRPr="002B08B0" w:rsidRDefault="002318F2" w:rsidP="002B08B0">
            <w:r w:rsidRPr="002B08B0">
              <w:t>______________________/</w:t>
            </w:r>
            <w:permStart w:id="531505227" w:edGrp="everyone"/>
            <w:r w:rsidRPr="002B08B0">
              <w:t>______________</w:t>
            </w:r>
            <w:permEnd w:id="531505227"/>
            <w:r w:rsidRPr="002B08B0">
              <w:t xml:space="preserve">/ </w:t>
            </w:r>
          </w:p>
          <w:p w14:paraId="37C74D2C" w14:textId="77777777" w:rsidR="007871A3" w:rsidRPr="002B08B0" w:rsidRDefault="002318F2" w:rsidP="002B08B0">
            <w:r w:rsidRPr="002B08B0">
              <w:t>м.п.</w:t>
            </w:r>
          </w:p>
        </w:tc>
      </w:tr>
    </w:tbl>
    <w:p w14:paraId="36BB8DCC" w14:textId="77777777" w:rsidR="00684D2C" w:rsidRDefault="00684D2C">
      <w:r>
        <w:br w:type="page"/>
      </w:r>
    </w:p>
    <w:p w14:paraId="71AB4445" w14:textId="77777777" w:rsidR="007871A3" w:rsidRPr="002B08B0" w:rsidRDefault="00376F5F" w:rsidP="002B08B0">
      <w:pPr>
        <w:pStyle w:val="11"/>
        <w:ind w:firstLine="6663"/>
        <w:jc w:val="left"/>
      </w:pPr>
      <w:r w:rsidRPr="002B08B0">
        <w:rPr>
          <w:b w:val="0"/>
        </w:rPr>
        <w:lastRenderedPageBreak/>
        <w:t>Приложение № 1</w:t>
      </w:r>
    </w:p>
    <w:p w14:paraId="526703A0" w14:textId="79851914" w:rsidR="007871A3" w:rsidRPr="002B08B0" w:rsidRDefault="00376F5F" w:rsidP="002B08B0">
      <w:pPr>
        <w:pStyle w:val="1"/>
        <w:ind w:firstLine="6663"/>
        <w:jc w:val="both"/>
      </w:pPr>
      <w:r w:rsidRPr="002B08B0">
        <w:rPr>
          <w:b w:val="0"/>
          <w:sz w:val="20"/>
          <w:szCs w:val="20"/>
        </w:rPr>
        <w:t>к договору № __</w:t>
      </w:r>
      <w:r w:rsidR="009F1F99" w:rsidRPr="002B08B0">
        <w:rPr>
          <w:b w:val="0"/>
          <w:sz w:val="20"/>
          <w:szCs w:val="20"/>
        </w:rPr>
        <w:t>__</w:t>
      </w:r>
      <w:r w:rsidRPr="002B08B0">
        <w:rPr>
          <w:b w:val="0"/>
          <w:sz w:val="20"/>
          <w:szCs w:val="20"/>
        </w:rPr>
        <w:t>_-ПРР/К/</w:t>
      </w:r>
      <w:r w:rsidR="007F637D" w:rsidRPr="002B08B0">
        <w:rPr>
          <w:b w:val="0"/>
          <w:sz w:val="20"/>
          <w:szCs w:val="20"/>
        </w:rPr>
        <w:t>202</w:t>
      </w:r>
      <w:r w:rsidR="00350AC7">
        <w:rPr>
          <w:b w:val="0"/>
          <w:sz w:val="20"/>
          <w:szCs w:val="20"/>
        </w:rPr>
        <w:t>5</w:t>
      </w:r>
    </w:p>
    <w:p w14:paraId="5502F501" w14:textId="2675CB4C" w:rsidR="007871A3" w:rsidRPr="002B08B0" w:rsidRDefault="00376F5F" w:rsidP="002B08B0">
      <w:pPr>
        <w:pStyle w:val="1"/>
        <w:ind w:firstLine="6663"/>
        <w:jc w:val="both"/>
      </w:pPr>
      <w:r w:rsidRPr="002B08B0">
        <w:rPr>
          <w:b w:val="0"/>
          <w:sz w:val="20"/>
          <w:szCs w:val="20"/>
        </w:rPr>
        <w:t xml:space="preserve">от «___» ____________ </w:t>
      </w:r>
      <w:r w:rsidR="007F637D" w:rsidRPr="002B08B0">
        <w:rPr>
          <w:b w:val="0"/>
          <w:sz w:val="20"/>
          <w:szCs w:val="20"/>
        </w:rPr>
        <w:t>202</w:t>
      </w:r>
      <w:r w:rsidR="00350AC7">
        <w:rPr>
          <w:b w:val="0"/>
          <w:sz w:val="20"/>
          <w:szCs w:val="20"/>
        </w:rPr>
        <w:t>5</w:t>
      </w:r>
      <w:r w:rsidRPr="002B08B0">
        <w:rPr>
          <w:b w:val="0"/>
          <w:sz w:val="20"/>
          <w:szCs w:val="20"/>
        </w:rPr>
        <w:t xml:space="preserve"> г.</w:t>
      </w:r>
    </w:p>
    <w:p w14:paraId="6D7E0612" w14:textId="77777777" w:rsidR="007871A3" w:rsidRPr="002B08B0" w:rsidRDefault="007871A3" w:rsidP="002B08B0">
      <w:pPr>
        <w:rPr>
          <w:b/>
        </w:rPr>
      </w:pPr>
    </w:p>
    <w:p w14:paraId="16BBD129" w14:textId="77777777" w:rsidR="007871A3" w:rsidRPr="002B08B0" w:rsidRDefault="007871A3" w:rsidP="002B08B0">
      <w:pPr>
        <w:jc w:val="center"/>
      </w:pPr>
    </w:p>
    <w:p w14:paraId="3E53C5AC" w14:textId="77777777" w:rsidR="007871A3" w:rsidRPr="002B08B0" w:rsidRDefault="00376F5F" w:rsidP="002B08B0">
      <w:pPr>
        <w:jc w:val="center"/>
      </w:pPr>
      <w:r w:rsidRPr="002B08B0">
        <w:t>РЕЕСТР</w:t>
      </w:r>
    </w:p>
    <w:p w14:paraId="2ED31EAB" w14:textId="77777777" w:rsidR="007871A3" w:rsidRPr="002B08B0" w:rsidRDefault="00376F5F" w:rsidP="002B08B0">
      <w:pPr>
        <w:jc w:val="center"/>
      </w:pPr>
      <w:r w:rsidRPr="002B08B0">
        <w:t>К счет</w:t>
      </w:r>
      <w:r w:rsidRPr="002B08B0">
        <w:rPr>
          <w:lang w:val="en-US"/>
        </w:rPr>
        <w:t>-</w:t>
      </w:r>
      <w:r w:rsidRPr="002B08B0">
        <w:t>фактуре №____ от _____________________</w:t>
      </w:r>
    </w:p>
    <w:p w14:paraId="744C4F06" w14:textId="77777777" w:rsidR="007871A3" w:rsidRPr="002B08B0" w:rsidRDefault="007871A3" w:rsidP="002B08B0">
      <w:pPr>
        <w:jc w:val="center"/>
      </w:pPr>
    </w:p>
    <w:p w14:paraId="2E808F45" w14:textId="77777777" w:rsidR="007871A3" w:rsidRPr="002B08B0" w:rsidRDefault="00376F5F" w:rsidP="002B08B0">
      <w:pPr>
        <w:jc w:val="both"/>
      </w:pPr>
      <w:r w:rsidRPr="002B08B0">
        <w:t>Операция (погрузка и /или выгрузка)</w:t>
      </w:r>
    </w:p>
    <w:p w14:paraId="150507BC" w14:textId="77777777" w:rsidR="007871A3" w:rsidRPr="002B08B0" w:rsidRDefault="00376F5F" w:rsidP="002B08B0">
      <w:pPr>
        <w:jc w:val="both"/>
      </w:pPr>
      <w:r w:rsidRPr="002B08B0">
        <w:t>Судно</w:t>
      </w:r>
    </w:p>
    <w:tbl>
      <w:tblPr>
        <w:tblW w:w="0" w:type="auto"/>
        <w:tblInd w:w="-114" w:type="dxa"/>
        <w:tblLayout w:type="fixed"/>
        <w:tblLook w:val="0000" w:firstRow="0" w:lastRow="0" w:firstColumn="0" w:lastColumn="0" w:noHBand="0" w:noVBand="0"/>
      </w:tblPr>
      <w:tblGrid>
        <w:gridCol w:w="1297"/>
        <w:gridCol w:w="1471"/>
        <w:gridCol w:w="1492"/>
        <w:gridCol w:w="751"/>
        <w:gridCol w:w="553"/>
        <w:gridCol w:w="1344"/>
        <w:gridCol w:w="1965"/>
      </w:tblGrid>
      <w:tr w:rsidR="007871A3" w:rsidRPr="002B08B0" w14:paraId="093D53F5"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D067D94" w14:textId="77777777" w:rsidR="007871A3" w:rsidRPr="002B08B0" w:rsidRDefault="00376F5F" w:rsidP="002B08B0">
            <w:pPr>
              <w:jc w:val="both"/>
            </w:pPr>
            <w:r w:rsidRPr="002B08B0">
              <w:t>Номер</w:t>
            </w:r>
          </w:p>
          <w:p w14:paraId="7D0C7F23" w14:textId="77777777" w:rsidR="007871A3" w:rsidRPr="002B08B0" w:rsidRDefault="00376F5F" w:rsidP="002B08B0">
            <w:pPr>
              <w:jc w:val="both"/>
            </w:pPr>
            <w:r w:rsidRPr="002B08B0">
              <w:t>коносамента</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637662F7" w14:textId="77777777" w:rsidR="007871A3" w:rsidRPr="002B08B0" w:rsidRDefault="00376F5F" w:rsidP="002B08B0">
            <w:pPr>
              <w:jc w:val="both"/>
            </w:pPr>
            <w:r w:rsidRPr="002B08B0">
              <w:t>Порт погрузки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4FBF844F" w14:textId="77777777" w:rsidR="007871A3" w:rsidRPr="002B08B0" w:rsidRDefault="00376F5F" w:rsidP="002B08B0">
            <w:pPr>
              <w:jc w:val="both"/>
            </w:pPr>
            <w:r w:rsidRPr="002B08B0">
              <w:t>Порт выгрузки</w:t>
            </w: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014397BB" w14:textId="77777777" w:rsidR="007871A3" w:rsidRPr="002B08B0" w:rsidRDefault="00376F5F" w:rsidP="002B08B0">
            <w:pPr>
              <w:jc w:val="both"/>
            </w:pPr>
            <w:r w:rsidRPr="002B08B0">
              <w:t>Вес</w:t>
            </w:r>
          </w:p>
          <w:p w14:paraId="192089EC" w14:textId="77777777" w:rsidR="007871A3" w:rsidRPr="002B08B0" w:rsidRDefault="00376F5F" w:rsidP="002B08B0">
            <w:pPr>
              <w:jc w:val="both"/>
            </w:pPr>
            <w:r w:rsidRPr="002B08B0">
              <w:t>(тонн)</w:t>
            </w: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1057E3ED" w14:textId="77777777" w:rsidR="007871A3" w:rsidRPr="002B08B0" w:rsidRDefault="00376F5F" w:rsidP="002B08B0">
            <w:pPr>
              <w:jc w:val="both"/>
            </w:pPr>
            <w:r w:rsidRPr="002B08B0">
              <w:t>Тип</w:t>
            </w: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16CFBB20" w14:textId="77777777" w:rsidR="007871A3" w:rsidRPr="002B08B0" w:rsidRDefault="00376F5F" w:rsidP="002B08B0">
            <w:pPr>
              <w:jc w:val="both"/>
            </w:pPr>
            <w:r w:rsidRPr="002B08B0">
              <w:t xml:space="preserve">Номер </w:t>
            </w:r>
          </w:p>
          <w:p w14:paraId="3A4A896A" w14:textId="77777777" w:rsidR="007871A3" w:rsidRPr="002B08B0" w:rsidRDefault="00376F5F" w:rsidP="002B08B0">
            <w:pPr>
              <w:jc w:val="both"/>
            </w:pPr>
            <w:r w:rsidRPr="002B08B0">
              <w:t>контейнеров,</w:t>
            </w:r>
          </w:p>
          <w:p w14:paraId="58866DFA" w14:textId="77777777" w:rsidR="007871A3" w:rsidRPr="002B08B0" w:rsidRDefault="00376F5F" w:rsidP="002B08B0">
            <w:pPr>
              <w:jc w:val="both"/>
            </w:pPr>
            <w:r w:rsidRPr="002B08B0">
              <w:t>тип груза</w:t>
            </w: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3835F679" w14:textId="77777777" w:rsidR="007871A3" w:rsidRPr="002B08B0" w:rsidRDefault="00376F5F" w:rsidP="002B08B0">
            <w:pPr>
              <w:jc w:val="both"/>
            </w:pPr>
            <w:r w:rsidRPr="002B08B0">
              <w:t>Наименование груза</w:t>
            </w:r>
          </w:p>
        </w:tc>
      </w:tr>
      <w:tr w:rsidR="007871A3" w:rsidRPr="002B08B0" w14:paraId="0102597F"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10CA82DF"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440B6693"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046AECC6"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150A1377"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3E998429"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2270011F"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3DE7CF23" w14:textId="77777777" w:rsidR="007871A3" w:rsidRPr="002B08B0" w:rsidRDefault="007871A3" w:rsidP="002B08B0">
            <w:pPr>
              <w:snapToGrid w:val="0"/>
              <w:jc w:val="both"/>
            </w:pPr>
          </w:p>
        </w:tc>
      </w:tr>
      <w:tr w:rsidR="007871A3" w:rsidRPr="002B08B0" w14:paraId="75CFAC4A"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52300034"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1684A509"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79BBF68D"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3AEE6679"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66DE157C"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70EB149B"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058260FE" w14:textId="77777777" w:rsidR="007871A3" w:rsidRPr="002B08B0" w:rsidRDefault="007871A3" w:rsidP="002B08B0">
            <w:pPr>
              <w:snapToGrid w:val="0"/>
              <w:jc w:val="both"/>
            </w:pPr>
          </w:p>
        </w:tc>
      </w:tr>
      <w:tr w:rsidR="007871A3" w:rsidRPr="002B08B0" w14:paraId="3EE91521"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3B117FAE"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295C0629"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4A652577"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255B2684"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34E15917"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423979B"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247BDD64" w14:textId="77777777" w:rsidR="007871A3" w:rsidRPr="002B08B0" w:rsidRDefault="007871A3" w:rsidP="002B08B0">
            <w:pPr>
              <w:snapToGrid w:val="0"/>
              <w:jc w:val="both"/>
            </w:pPr>
          </w:p>
        </w:tc>
      </w:tr>
      <w:tr w:rsidR="007871A3" w:rsidRPr="002B08B0" w14:paraId="7B46748F"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0EDC57A0"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361A574A"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2B937445"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52E0525B"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02C45E5B"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2646EBF"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21F97D3E" w14:textId="77777777" w:rsidR="007871A3" w:rsidRPr="002B08B0" w:rsidRDefault="007871A3" w:rsidP="002B08B0">
            <w:pPr>
              <w:snapToGrid w:val="0"/>
              <w:jc w:val="both"/>
            </w:pPr>
          </w:p>
        </w:tc>
      </w:tr>
      <w:tr w:rsidR="007871A3" w:rsidRPr="002B08B0" w14:paraId="708AC3ED"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58F28543"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6AEF4A28"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78FCD32B"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163E1588"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66CCAE16"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553F7E39"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7FDA30B0" w14:textId="77777777" w:rsidR="007871A3" w:rsidRPr="002B08B0" w:rsidRDefault="007871A3" w:rsidP="002B08B0">
            <w:pPr>
              <w:snapToGrid w:val="0"/>
              <w:jc w:val="both"/>
            </w:pPr>
          </w:p>
        </w:tc>
      </w:tr>
      <w:tr w:rsidR="007871A3" w:rsidRPr="002B08B0" w14:paraId="12AA28EA"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168B3BD5"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76832109"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1F973B20"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07C400FD"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05668C88"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A29EDBC"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45922534" w14:textId="77777777" w:rsidR="007871A3" w:rsidRPr="002B08B0" w:rsidRDefault="007871A3" w:rsidP="002B08B0">
            <w:pPr>
              <w:snapToGrid w:val="0"/>
              <w:jc w:val="both"/>
            </w:pPr>
          </w:p>
        </w:tc>
      </w:tr>
      <w:tr w:rsidR="007871A3" w:rsidRPr="002B08B0" w14:paraId="3D410346"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4F05780"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33598FB5"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0DEAF42A"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09A5A7D5"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33244F2D"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12FE3F0D"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3EC5970F" w14:textId="77777777" w:rsidR="007871A3" w:rsidRPr="002B08B0" w:rsidRDefault="007871A3" w:rsidP="002B08B0">
            <w:pPr>
              <w:snapToGrid w:val="0"/>
              <w:jc w:val="both"/>
            </w:pPr>
          </w:p>
        </w:tc>
      </w:tr>
      <w:tr w:rsidR="007871A3" w:rsidRPr="002B08B0" w14:paraId="2132A4D0"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022772B2"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3E67B71C"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2BE8799A"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108DDDEB"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2D873319"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6C01ECC"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036A545A" w14:textId="77777777" w:rsidR="007871A3" w:rsidRPr="002B08B0" w:rsidRDefault="007871A3" w:rsidP="002B08B0">
            <w:pPr>
              <w:snapToGrid w:val="0"/>
              <w:jc w:val="both"/>
            </w:pPr>
          </w:p>
        </w:tc>
      </w:tr>
      <w:tr w:rsidR="007871A3" w:rsidRPr="002B08B0" w14:paraId="0BDB2F8B"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EE9882B"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5019B3D6"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0514E6E5"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0DEAA3FB"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7DA17DEA"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76880E1"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3F250FC8" w14:textId="77777777" w:rsidR="007871A3" w:rsidRPr="002B08B0" w:rsidRDefault="007871A3" w:rsidP="002B08B0">
            <w:pPr>
              <w:snapToGrid w:val="0"/>
              <w:jc w:val="both"/>
            </w:pPr>
          </w:p>
        </w:tc>
      </w:tr>
      <w:tr w:rsidR="007871A3" w:rsidRPr="002B08B0" w14:paraId="0D689E9C"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2BBB0B3"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2576AEA0"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551603AB"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4897A544"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7CABFBFD"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6CEF1464"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2AEE275B" w14:textId="77777777" w:rsidR="007871A3" w:rsidRPr="002B08B0" w:rsidRDefault="007871A3" w:rsidP="002B08B0">
            <w:pPr>
              <w:snapToGrid w:val="0"/>
              <w:jc w:val="both"/>
            </w:pPr>
          </w:p>
        </w:tc>
      </w:tr>
      <w:tr w:rsidR="007871A3" w:rsidRPr="002B08B0" w14:paraId="04D16611"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01998444"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7973E404"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6DFF59F3"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782AA540"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171290B2"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3E45CDA9"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16EFB3CC" w14:textId="77777777" w:rsidR="007871A3" w:rsidRPr="002B08B0" w:rsidRDefault="007871A3" w:rsidP="002B08B0">
            <w:pPr>
              <w:snapToGrid w:val="0"/>
              <w:jc w:val="both"/>
            </w:pPr>
          </w:p>
        </w:tc>
      </w:tr>
      <w:tr w:rsidR="007871A3" w:rsidRPr="002B08B0" w14:paraId="7E5FDC2B"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0453C31"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2B230F79"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7B156F8B"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0065187E"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416949F4"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7F46E79C"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5E304F52" w14:textId="77777777" w:rsidR="007871A3" w:rsidRPr="002B08B0" w:rsidRDefault="007871A3" w:rsidP="002B08B0">
            <w:pPr>
              <w:snapToGrid w:val="0"/>
              <w:jc w:val="both"/>
            </w:pPr>
          </w:p>
        </w:tc>
      </w:tr>
      <w:tr w:rsidR="007871A3" w:rsidRPr="002B08B0" w14:paraId="7DF02BC0"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3E8E6697"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78028A31"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147C63C1"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030B9099"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6DB6FADF"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1FC32D2F"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1DA92B55" w14:textId="77777777" w:rsidR="007871A3" w:rsidRPr="002B08B0" w:rsidRDefault="007871A3" w:rsidP="002B08B0">
            <w:pPr>
              <w:snapToGrid w:val="0"/>
              <w:jc w:val="both"/>
            </w:pPr>
          </w:p>
        </w:tc>
      </w:tr>
      <w:tr w:rsidR="007871A3" w:rsidRPr="002B08B0" w14:paraId="10BC5361"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01CB56B8"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70CA8EF5"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25DB3D1A"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66C3CECF"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00E1B62B"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6E16305D"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644A4816" w14:textId="77777777" w:rsidR="007871A3" w:rsidRPr="002B08B0" w:rsidRDefault="007871A3" w:rsidP="002B08B0">
            <w:pPr>
              <w:snapToGrid w:val="0"/>
              <w:jc w:val="both"/>
            </w:pPr>
          </w:p>
        </w:tc>
      </w:tr>
      <w:tr w:rsidR="007871A3" w:rsidRPr="002B08B0" w14:paraId="3B0ADC6C"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3D76C7C"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1A698606"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5D4757C3"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14FECDE7"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0E2DC647"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0D1C3D7B"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0F6F4731" w14:textId="77777777" w:rsidR="007871A3" w:rsidRPr="002B08B0" w:rsidRDefault="007871A3" w:rsidP="002B08B0">
            <w:pPr>
              <w:snapToGrid w:val="0"/>
              <w:jc w:val="both"/>
            </w:pPr>
          </w:p>
        </w:tc>
      </w:tr>
      <w:tr w:rsidR="007871A3" w:rsidRPr="002B08B0" w14:paraId="1D645AB4"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AB6E8DD"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461020A7"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73C1939C"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6448CBEB"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57C3E723"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118711B8"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05BF77D2" w14:textId="77777777" w:rsidR="007871A3" w:rsidRPr="002B08B0" w:rsidRDefault="007871A3" w:rsidP="002B08B0">
            <w:pPr>
              <w:snapToGrid w:val="0"/>
              <w:jc w:val="both"/>
            </w:pPr>
          </w:p>
        </w:tc>
      </w:tr>
      <w:tr w:rsidR="007871A3" w:rsidRPr="002B08B0" w14:paraId="32E2AA22"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DF873B3"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2F7B585E"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29F9ECC9"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73FD9E4D"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63AEF485"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49E77898"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500A36BC" w14:textId="77777777" w:rsidR="007871A3" w:rsidRPr="002B08B0" w:rsidRDefault="007871A3" w:rsidP="002B08B0">
            <w:pPr>
              <w:snapToGrid w:val="0"/>
              <w:jc w:val="both"/>
            </w:pPr>
          </w:p>
        </w:tc>
      </w:tr>
      <w:tr w:rsidR="007871A3" w:rsidRPr="002B08B0" w14:paraId="13473623"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3CA59A0B"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38135A9C"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5987D881"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4B89B1CB"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7C7685EB"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69FC8C05"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18947B34" w14:textId="77777777" w:rsidR="007871A3" w:rsidRPr="002B08B0" w:rsidRDefault="007871A3" w:rsidP="002B08B0">
            <w:pPr>
              <w:snapToGrid w:val="0"/>
              <w:jc w:val="both"/>
            </w:pPr>
          </w:p>
        </w:tc>
      </w:tr>
      <w:tr w:rsidR="007871A3" w:rsidRPr="002B08B0" w14:paraId="6638A2E3" w14:textId="77777777">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DF491B1" w14:textId="77777777" w:rsidR="007871A3" w:rsidRPr="002B08B0" w:rsidRDefault="007871A3" w:rsidP="002B08B0">
            <w:pPr>
              <w:snapToGrid w:val="0"/>
              <w:jc w:val="both"/>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1A85F6E4" w14:textId="77777777" w:rsidR="007871A3" w:rsidRPr="002B08B0" w:rsidRDefault="007871A3" w:rsidP="002B08B0">
            <w:pPr>
              <w:snapToGrid w:val="0"/>
              <w:jc w:val="both"/>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14:paraId="205D3629" w14:textId="77777777" w:rsidR="007871A3" w:rsidRPr="002B08B0" w:rsidRDefault="007871A3" w:rsidP="002B08B0">
            <w:pPr>
              <w:snapToGrid w:val="0"/>
              <w:jc w:val="both"/>
            </w:pPr>
          </w:p>
        </w:tc>
        <w:tc>
          <w:tcPr>
            <w:tcW w:w="751" w:type="dxa"/>
            <w:tcBorders>
              <w:top w:val="single" w:sz="4" w:space="0" w:color="000000"/>
              <w:left w:val="single" w:sz="4" w:space="0" w:color="000000"/>
              <w:bottom w:val="single" w:sz="4" w:space="0" w:color="000000"/>
              <w:right w:val="single" w:sz="4" w:space="0" w:color="000000"/>
            </w:tcBorders>
            <w:shd w:val="clear" w:color="auto" w:fill="auto"/>
          </w:tcPr>
          <w:p w14:paraId="32F3989D" w14:textId="77777777" w:rsidR="007871A3" w:rsidRPr="002B08B0" w:rsidRDefault="007871A3" w:rsidP="002B08B0">
            <w:pPr>
              <w:snapToGrid w:val="0"/>
              <w:jc w:val="both"/>
            </w:pPr>
          </w:p>
        </w:tc>
        <w:tc>
          <w:tcPr>
            <w:tcW w:w="553" w:type="dxa"/>
            <w:tcBorders>
              <w:top w:val="single" w:sz="4" w:space="0" w:color="000000"/>
              <w:left w:val="single" w:sz="4" w:space="0" w:color="000000"/>
              <w:bottom w:val="single" w:sz="4" w:space="0" w:color="000000"/>
              <w:right w:val="single" w:sz="4" w:space="0" w:color="000000"/>
            </w:tcBorders>
            <w:shd w:val="clear" w:color="auto" w:fill="auto"/>
          </w:tcPr>
          <w:p w14:paraId="46329115" w14:textId="77777777" w:rsidR="007871A3" w:rsidRPr="002B08B0" w:rsidRDefault="007871A3" w:rsidP="002B08B0">
            <w:pPr>
              <w:snapToGrid w:val="0"/>
              <w:jc w:val="both"/>
            </w:pPr>
          </w:p>
        </w:tc>
        <w:tc>
          <w:tcPr>
            <w:tcW w:w="1344" w:type="dxa"/>
            <w:tcBorders>
              <w:top w:val="single" w:sz="4" w:space="0" w:color="000000"/>
              <w:left w:val="single" w:sz="4" w:space="0" w:color="000000"/>
              <w:bottom w:val="single" w:sz="4" w:space="0" w:color="000000"/>
              <w:right w:val="single" w:sz="4" w:space="0" w:color="000000"/>
            </w:tcBorders>
            <w:shd w:val="clear" w:color="auto" w:fill="auto"/>
          </w:tcPr>
          <w:p w14:paraId="1CF4A880" w14:textId="77777777" w:rsidR="007871A3" w:rsidRPr="002B08B0" w:rsidRDefault="007871A3" w:rsidP="002B08B0">
            <w:pPr>
              <w:snapToGrid w:val="0"/>
              <w:jc w:val="both"/>
            </w:pPr>
          </w:p>
        </w:tc>
        <w:tc>
          <w:tcPr>
            <w:tcW w:w="1965" w:type="dxa"/>
            <w:tcBorders>
              <w:top w:val="single" w:sz="4" w:space="0" w:color="000000"/>
              <w:left w:val="single" w:sz="4" w:space="0" w:color="000000"/>
              <w:bottom w:val="single" w:sz="4" w:space="0" w:color="000000"/>
              <w:right w:val="single" w:sz="4" w:space="0" w:color="000000"/>
            </w:tcBorders>
            <w:shd w:val="clear" w:color="auto" w:fill="auto"/>
          </w:tcPr>
          <w:p w14:paraId="70F0F01E" w14:textId="77777777" w:rsidR="007871A3" w:rsidRPr="002B08B0" w:rsidRDefault="007871A3" w:rsidP="002B08B0">
            <w:pPr>
              <w:snapToGrid w:val="0"/>
              <w:jc w:val="both"/>
            </w:pPr>
          </w:p>
        </w:tc>
      </w:tr>
    </w:tbl>
    <w:p w14:paraId="25CDBF33" w14:textId="77777777" w:rsidR="007871A3" w:rsidRPr="002B08B0" w:rsidRDefault="007871A3" w:rsidP="002B08B0">
      <w:pPr>
        <w:jc w:val="both"/>
      </w:pPr>
    </w:p>
    <w:p w14:paraId="612CCE1C" w14:textId="77777777" w:rsidR="007871A3" w:rsidRPr="002B08B0" w:rsidRDefault="007871A3" w:rsidP="002B08B0">
      <w:pPr>
        <w:jc w:val="both"/>
      </w:pPr>
    </w:p>
    <w:p w14:paraId="0EEBE60F" w14:textId="77777777" w:rsidR="007871A3" w:rsidRPr="002B08B0" w:rsidRDefault="00376F5F" w:rsidP="002B08B0">
      <w:r w:rsidRPr="002B08B0">
        <w:rPr>
          <w:bCs/>
        </w:rPr>
        <w:t>АО «АНАДЫРЬМОРПОРТ»</w:t>
      </w:r>
    </w:p>
    <w:p w14:paraId="0AE597C8" w14:textId="77777777" w:rsidR="007871A3" w:rsidRPr="002B08B0" w:rsidRDefault="007871A3" w:rsidP="002B08B0">
      <w:pPr>
        <w:jc w:val="both"/>
        <w:rPr>
          <w:bCs/>
        </w:rPr>
      </w:pPr>
    </w:p>
    <w:p w14:paraId="24FC8E54" w14:textId="77777777" w:rsidR="007871A3" w:rsidRPr="002B08B0" w:rsidRDefault="007871A3" w:rsidP="002B08B0"/>
    <w:p w14:paraId="07ECE89D" w14:textId="77777777" w:rsidR="007871A3" w:rsidRPr="002B08B0" w:rsidRDefault="00376F5F" w:rsidP="002B08B0">
      <w:r w:rsidRPr="002B08B0">
        <w:rPr>
          <w:bCs/>
        </w:rPr>
        <w:t>Сдал: ________________ (Ф.И.О)</w:t>
      </w:r>
    </w:p>
    <w:p w14:paraId="26A47613" w14:textId="0167A025" w:rsidR="007871A3" w:rsidRDefault="00376F5F" w:rsidP="002B08B0">
      <w:pPr>
        <w:rPr>
          <w:bCs/>
        </w:rPr>
      </w:pPr>
      <w:r w:rsidRPr="002B08B0">
        <w:rPr>
          <w:bCs/>
        </w:rPr>
        <w:t>МП</w:t>
      </w:r>
    </w:p>
    <w:p w14:paraId="7F776E33" w14:textId="77777777" w:rsidR="00F706E7" w:rsidRPr="002B08B0" w:rsidRDefault="00F706E7" w:rsidP="002B08B0"/>
    <w:p w14:paraId="0E5282BC" w14:textId="77777777" w:rsidR="007871A3" w:rsidRPr="002B08B0" w:rsidRDefault="00376F5F" w:rsidP="002B08B0">
      <w:pPr>
        <w:tabs>
          <w:tab w:val="center" w:pos="3375"/>
        </w:tabs>
      </w:pPr>
      <w:permStart w:id="843452554" w:edGrp="everyone"/>
      <w:r w:rsidRPr="002B08B0">
        <w:rPr>
          <w:bCs/>
        </w:rPr>
        <w:t>ЗАКАЗЧИК</w:t>
      </w:r>
    </w:p>
    <w:permEnd w:id="843452554"/>
    <w:p w14:paraId="0E6E12E2" w14:textId="77777777" w:rsidR="007871A3" w:rsidRPr="002B08B0" w:rsidRDefault="007871A3" w:rsidP="002B08B0">
      <w:pPr>
        <w:rPr>
          <w:bCs/>
        </w:rPr>
      </w:pPr>
    </w:p>
    <w:p w14:paraId="2FD71E80" w14:textId="77777777" w:rsidR="007871A3" w:rsidRPr="002B08B0" w:rsidRDefault="007871A3" w:rsidP="002B08B0">
      <w:pPr>
        <w:rPr>
          <w:bCs/>
        </w:rPr>
      </w:pPr>
    </w:p>
    <w:p w14:paraId="6AB9E964" w14:textId="77777777" w:rsidR="007871A3" w:rsidRPr="002B08B0" w:rsidRDefault="00376F5F" w:rsidP="002B08B0">
      <w:r w:rsidRPr="002B08B0">
        <w:rPr>
          <w:bCs/>
        </w:rPr>
        <w:t>Принял: _______________ (Ф.И.О.)</w:t>
      </w:r>
    </w:p>
    <w:p w14:paraId="793B99CF" w14:textId="77777777" w:rsidR="00660C78" w:rsidRPr="002B08B0" w:rsidRDefault="00376F5F" w:rsidP="002B08B0">
      <w:r w:rsidRPr="002B08B0">
        <w:rPr>
          <w:bCs/>
        </w:rPr>
        <w:t>МП</w:t>
      </w:r>
    </w:p>
    <w:sectPr w:rsidR="00660C78" w:rsidRPr="002B08B0" w:rsidSect="002B08B0">
      <w:footerReference w:type="default" r:id="rId19"/>
      <w:pgSz w:w="11906" w:h="16838"/>
      <w:pgMar w:top="568" w:right="566" w:bottom="993"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E2ECB" w14:textId="77777777" w:rsidR="00706266" w:rsidRDefault="00706266">
      <w:r>
        <w:separator/>
      </w:r>
    </w:p>
  </w:endnote>
  <w:endnote w:type="continuationSeparator" w:id="0">
    <w:p w14:paraId="36F2C08A" w14:textId="77777777" w:rsidR="00706266" w:rsidRDefault="00706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545413"/>
      <w:docPartObj>
        <w:docPartGallery w:val="Page Numbers (Bottom of Page)"/>
        <w:docPartUnique/>
      </w:docPartObj>
    </w:sdtPr>
    <w:sdtEndPr/>
    <w:sdtContent>
      <w:p w14:paraId="0CF3CAEF" w14:textId="66C00101" w:rsidR="009F1F99" w:rsidRDefault="00F718EF">
        <w:pPr>
          <w:pStyle w:val="ab"/>
          <w:jc w:val="right"/>
        </w:pPr>
        <w:r>
          <w:fldChar w:fldCharType="begin"/>
        </w:r>
        <w:r w:rsidR="009F1F99">
          <w:instrText>PAGE   \* MERGEFORMAT</w:instrText>
        </w:r>
        <w:r>
          <w:fldChar w:fldCharType="separate"/>
        </w:r>
        <w:r w:rsidR="006826EF">
          <w:rPr>
            <w:noProof/>
          </w:rPr>
          <w:t>4</w:t>
        </w:r>
        <w:r>
          <w:fldChar w:fldCharType="end"/>
        </w:r>
      </w:p>
    </w:sdtContent>
  </w:sdt>
  <w:p w14:paraId="7FBCEC84" w14:textId="77777777" w:rsidR="007871A3" w:rsidRDefault="007871A3">
    <w:pPr>
      <w:pStyle w:val="a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89D65" w14:textId="77777777" w:rsidR="00706266" w:rsidRDefault="00706266">
      <w:r>
        <w:separator/>
      </w:r>
    </w:p>
  </w:footnote>
  <w:footnote w:type="continuationSeparator" w:id="0">
    <w:p w14:paraId="79F03E50" w14:textId="77777777" w:rsidR="00706266" w:rsidRDefault="007062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4"/>
    <w:lvl w:ilvl="0">
      <w:start w:val="1"/>
      <w:numFmt w:val="decimal"/>
      <w:lvlText w:val="5.%1."/>
      <w:lvlJc w:val="left"/>
      <w:pPr>
        <w:tabs>
          <w:tab w:val="num" w:pos="720"/>
        </w:tabs>
        <w:ind w:left="0" w:firstLine="0"/>
      </w:pPr>
      <w:rPr>
        <w:rFonts w:ascii="Times New Roman" w:hAnsi="Times New Roman" w:cs="Times New Roman" w:hint="default"/>
        <w:color w:val="000000"/>
      </w:rPr>
    </w:lvl>
  </w:abstractNum>
  <w:abstractNum w:abstractNumId="2" w15:restartNumberingAfterBreak="0">
    <w:nsid w:val="00000003"/>
    <w:multiLevelType w:val="singleLevel"/>
    <w:tmpl w:val="00000003"/>
    <w:name w:val="WW8Num12"/>
    <w:lvl w:ilvl="0">
      <w:start w:val="1"/>
      <w:numFmt w:val="bullet"/>
      <w:lvlText w:val="-"/>
      <w:lvlJc w:val="left"/>
      <w:pPr>
        <w:tabs>
          <w:tab w:val="num" w:pos="720"/>
        </w:tabs>
        <w:ind w:left="720" w:hanging="360"/>
      </w:pPr>
      <w:rPr>
        <w:rFonts w:ascii="Verdana" w:hAnsi="Verdana" w:cs="Verdana" w:hint="default"/>
        <w:spacing w:val="-1"/>
      </w:rPr>
    </w:lvl>
  </w:abstractNum>
  <w:abstractNum w:abstractNumId="3" w15:restartNumberingAfterBreak="0">
    <w:nsid w:val="00000004"/>
    <w:multiLevelType w:val="singleLevel"/>
    <w:tmpl w:val="00000004"/>
    <w:name w:val="WW8Num20"/>
    <w:lvl w:ilvl="0">
      <w:start w:val="8"/>
      <w:numFmt w:val="decimal"/>
      <w:lvlText w:val="5.%1."/>
      <w:lvlJc w:val="left"/>
      <w:pPr>
        <w:tabs>
          <w:tab w:val="num" w:pos="720"/>
        </w:tabs>
        <w:ind w:left="0" w:firstLine="0"/>
      </w:pPr>
      <w:rPr>
        <w:rFonts w:ascii="Times New Roman" w:hAnsi="Times New Roman" w:cs="Times New Roman" w:hint="default"/>
        <w:b w:val="0"/>
        <w:bCs/>
        <w:spacing w:val="-2"/>
      </w:rPr>
    </w:lvl>
  </w:abstractNum>
  <w:abstractNum w:abstractNumId="4" w15:restartNumberingAfterBreak="0">
    <w:nsid w:val="00000005"/>
    <w:multiLevelType w:val="singleLevel"/>
    <w:tmpl w:val="00000005"/>
    <w:name w:val="WW8Num21"/>
    <w:lvl w:ilvl="0">
      <w:start w:val="1"/>
      <w:numFmt w:val="decimal"/>
      <w:lvlText w:val="2.1.%1."/>
      <w:lvlJc w:val="left"/>
      <w:pPr>
        <w:tabs>
          <w:tab w:val="num" w:pos="720"/>
        </w:tabs>
        <w:ind w:left="0" w:firstLine="0"/>
      </w:pPr>
      <w:rPr>
        <w:rFonts w:ascii="Times New Roman" w:hAnsi="Times New Roman" w:cs="Times New Roman" w:hint="default"/>
        <w:color w:val="000000"/>
        <w:spacing w:val="-1"/>
      </w:rPr>
    </w:lvl>
  </w:abstractNum>
  <w:abstractNum w:abstractNumId="5" w15:restartNumberingAfterBreak="0">
    <w:nsid w:val="00000006"/>
    <w:multiLevelType w:val="multilevel"/>
    <w:tmpl w:val="00000006"/>
    <w:lvl w:ilvl="0">
      <w:start w:val="1"/>
      <w:numFmt w:val="decimal"/>
      <w:lvlText w:val="%1."/>
      <w:lvlJc w:val="left"/>
      <w:pPr>
        <w:tabs>
          <w:tab w:val="num" w:pos="0"/>
        </w:tabs>
        <w:ind w:left="667" w:hanging="360"/>
      </w:pPr>
      <w:rPr>
        <w:rFonts w:hint="default"/>
        <w:b/>
        <w:bCs/>
      </w:rPr>
    </w:lvl>
    <w:lvl w:ilvl="1">
      <w:start w:val="1"/>
      <w:numFmt w:val="decimal"/>
      <w:lvlText w:val="%1.%2."/>
      <w:lvlJc w:val="left"/>
      <w:pPr>
        <w:tabs>
          <w:tab w:val="num" w:pos="-283"/>
        </w:tabs>
        <w:ind w:left="1289" w:hanging="1005"/>
      </w:pPr>
      <w:rPr>
        <w:rFonts w:ascii="Times New Roman" w:eastAsia="MS Mincho" w:hAnsi="Times New Roman" w:cs="Times New Roman" w:hint="default"/>
        <w:spacing w:val="-1"/>
        <w:sz w:val="20"/>
        <w:szCs w:val="20"/>
      </w:rPr>
    </w:lvl>
    <w:lvl w:ilvl="2">
      <w:start w:val="1"/>
      <w:numFmt w:val="decimal"/>
      <w:lvlText w:val="%1.%2.%3."/>
      <w:lvlJc w:val="left"/>
      <w:pPr>
        <w:tabs>
          <w:tab w:val="num" w:pos="0"/>
        </w:tabs>
        <w:ind w:left="1832" w:hanging="1005"/>
      </w:pPr>
      <w:rPr>
        <w:rFonts w:hint="default"/>
      </w:rPr>
    </w:lvl>
    <w:lvl w:ilvl="3">
      <w:start w:val="1"/>
      <w:numFmt w:val="decimal"/>
      <w:lvlText w:val="%1.%2.%3.%4."/>
      <w:lvlJc w:val="left"/>
      <w:pPr>
        <w:tabs>
          <w:tab w:val="num" w:pos="0"/>
        </w:tabs>
        <w:ind w:left="2092" w:hanging="1005"/>
      </w:pPr>
      <w:rPr>
        <w:rFonts w:hint="default"/>
      </w:rPr>
    </w:lvl>
    <w:lvl w:ilvl="4">
      <w:start w:val="1"/>
      <w:numFmt w:val="decimal"/>
      <w:lvlText w:val="%1.%2.%3.%4.%5."/>
      <w:lvlJc w:val="left"/>
      <w:pPr>
        <w:tabs>
          <w:tab w:val="num" w:pos="0"/>
        </w:tabs>
        <w:ind w:left="2427" w:hanging="1080"/>
      </w:pPr>
      <w:rPr>
        <w:rFonts w:hint="default"/>
      </w:rPr>
    </w:lvl>
    <w:lvl w:ilvl="5">
      <w:start w:val="1"/>
      <w:numFmt w:val="decimal"/>
      <w:lvlText w:val="%1.%2.%3.%4.%5.%6."/>
      <w:lvlJc w:val="left"/>
      <w:pPr>
        <w:tabs>
          <w:tab w:val="num" w:pos="0"/>
        </w:tabs>
        <w:ind w:left="2687" w:hanging="1080"/>
      </w:pPr>
      <w:rPr>
        <w:rFonts w:hint="default"/>
      </w:rPr>
    </w:lvl>
    <w:lvl w:ilvl="6">
      <w:start w:val="1"/>
      <w:numFmt w:val="decimal"/>
      <w:lvlText w:val="%1.%2.%3.%4.%5.%6.%7."/>
      <w:lvlJc w:val="left"/>
      <w:pPr>
        <w:tabs>
          <w:tab w:val="num" w:pos="0"/>
        </w:tabs>
        <w:ind w:left="2947" w:hanging="1080"/>
      </w:pPr>
      <w:rPr>
        <w:rFonts w:hint="default"/>
      </w:rPr>
    </w:lvl>
    <w:lvl w:ilvl="7">
      <w:start w:val="1"/>
      <w:numFmt w:val="decimal"/>
      <w:lvlText w:val="%1.%2.%3.%4.%5.%6.%7.%8."/>
      <w:lvlJc w:val="left"/>
      <w:pPr>
        <w:tabs>
          <w:tab w:val="num" w:pos="0"/>
        </w:tabs>
        <w:ind w:left="3567" w:hanging="1440"/>
      </w:pPr>
      <w:rPr>
        <w:rFonts w:hint="default"/>
      </w:rPr>
    </w:lvl>
    <w:lvl w:ilvl="8">
      <w:start w:val="1"/>
      <w:numFmt w:val="decimal"/>
      <w:lvlText w:val="%1.%2.%3.%4.%5.%6.%7.%8.%9."/>
      <w:lvlJc w:val="left"/>
      <w:pPr>
        <w:tabs>
          <w:tab w:val="num" w:pos="0"/>
        </w:tabs>
        <w:ind w:left="3827" w:hanging="1440"/>
      </w:pPr>
      <w:rPr>
        <w:rFonts w:hint="default"/>
      </w:rPr>
    </w:lvl>
  </w:abstractNum>
  <w:abstractNum w:abstractNumId="6" w15:restartNumberingAfterBreak="0">
    <w:nsid w:val="00000007"/>
    <w:multiLevelType w:val="singleLevel"/>
    <w:tmpl w:val="00000007"/>
    <w:lvl w:ilvl="0">
      <w:start w:val="1"/>
      <w:numFmt w:val="decimal"/>
      <w:lvlText w:val="2.1.%1."/>
      <w:lvlJc w:val="left"/>
      <w:pPr>
        <w:tabs>
          <w:tab w:val="num" w:pos="720"/>
        </w:tabs>
        <w:ind w:left="0" w:firstLine="0"/>
      </w:pPr>
      <w:rPr>
        <w:rFonts w:ascii="Times New Roman" w:hAnsi="Times New Roman" w:cs="Times New Roman" w:hint="default"/>
        <w:color w:val="000000"/>
        <w:spacing w:val="-1"/>
      </w:rPr>
    </w:lvl>
  </w:abstractNum>
  <w:abstractNum w:abstractNumId="7" w15:restartNumberingAfterBreak="0">
    <w:nsid w:val="00000008"/>
    <w:multiLevelType w:val="singleLevel"/>
    <w:tmpl w:val="00000008"/>
    <w:lvl w:ilvl="0">
      <w:start w:val="1"/>
      <w:numFmt w:val="decimal"/>
      <w:lvlText w:val="5.%1."/>
      <w:lvlJc w:val="left"/>
      <w:pPr>
        <w:tabs>
          <w:tab w:val="num" w:pos="720"/>
        </w:tabs>
        <w:ind w:left="0" w:firstLine="0"/>
      </w:pPr>
      <w:rPr>
        <w:rFonts w:ascii="Times New Roman" w:hAnsi="Times New Roman" w:cs="Times New Roman" w:hint="default"/>
        <w:color w:val="000000"/>
      </w:rPr>
    </w:lvl>
  </w:abstractNum>
  <w:abstractNum w:abstractNumId="8" w15:restartNumberingAfterBreak="0">
    <w:nsid w:val="00000009"/>
    <w:multiLevelType w:val="singleLevel"/>
    <w:tmpl w:val="00000009"/>
    <w:lvl w:ilvl="0">
      <w:start w:val="8"/>
      <w:numFmt w:val="decimal"/>
      <w:lvlText w:val="5.%1."/>
      <w:lvlJc w:val="left"/>
      <w:pPr>
        <w:tabs>
          <w:tab w:val="num" w:pos="720"/>
        </w:tabs>
        <w:ind w:left="0" w:firstLine="0"/>
      </w:pPr>
      <w:rPr>
        <w:rFonts w:ascii="Times New Roman" w:hAnsi="Times New Roman" w:cs="Times New Roman" w:hint="default"/>
        <w:b w:val="0"/>
        <w:bCs/>
        <w:spacing w:val="-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yvrg0fFuh3iOWZUNzd6Fp2x4aOagLytZqxTdc3ANat+I+rbvtNSbqh2ipXz8LuA/X9/O6XTeS59yRtHj41i/pQ==" w:salt="jglOJvaRkggNUiLWKtLBqw=="/>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660C78"/>
    <w:rsid w:val="00001EA7"/>
    <w:rsid w:val="001F07D9"/>
    <w:rsid w:val="001F679F"/>
    <w:rsid w:val="00216375"/>
    <w:rsid w:val="002237ED"/>
    <w:rsid w:val="002318F2"/>
    <w:rsid w:val="002524A8"/>
    <w:rsid w:val="00265128"/>
    <w:rsid w:val="00266295"/>
    <w:rsid w:val="002B08B0"/>
    <w:rsid w:val="00307CB0"/>
    <w:rsid w:val="00350AC7"/>
    <w:rsid w:val="00376F5F"/>
    <w:rsid w:val="0037736E"/>
    <w:rsid w:val="003B294B"/>
    <w:rsid w:val="003F6C83"/>
    <w:rsid w:val="00660C78"/>
    <w:rsid w:val="006826EF"/>
    <w:rsid w:val="00684D2C"/>
    <w:rsid w:val="006F2BA1"/>
    <w:rsid w:val="006F4131"/>
    <w:rsid w:val="00706266"/>
    <w:rsid w:val="0073098C"/>
    <w:rsid w:val="007871A3"/>
    <w:rsid w:val="007F637D"/>
    <w:rsid w:val="00894B09"/>
    <w:rsid w:val="009349E7"/>
    <w:rsid w:val="009F1F99"/>
    <w:rsid w:val="00B06856"/>
    <w:rsid w:val="00B22571"/>
    <w:rsid w:val="00B5088A"/>
    <w:rsid w:val="00C361B5"/>
    <w:rsid w:val="00D44FC4"/>
    <w:rsid w:val="00E74F40"/>
    <w:rsid w:val="00EF72C4"/>
    <w:rsid w:val="00F610F8"/>
    <w:rsid w:val="00F706E7"/>
    <w:rsid w:val="00F718EF"/>
    <w:rsid w:val="00FA04F2"/>
    <w:rsid w:val="00FF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26C18C15"/>
  <w15:docId w15:val="{B301E253-1CE6-4E13-B32C-D8D75A7CC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8EF"/>
    <w:pPr>
      <w:widowControl w:val="0"/>
      <w:suppressAutoHyphens/>
      <w:autoSpaceDE w:val="0"/>
    </w:pPr>
    <w:rPr>
      <w:lang w:eastAsia="zh-CN"/>
    </w:rPr>
  </w:style>
  <w:style w:type="paragraph" w:styleId="1">
    <w:name w:val="heading 1"/>
    <w:basedOn w:val="a"/>
    <w:next w:val="a"/>
    <w:qFormat/>
    <w:rsid w:val="00F718EF"/>
    <w:pPr>
      <w:keepNext/>
      <w:widowControl/>
      <w:numPr>
        <w:numId w:val="1"/>
      </w:numPr>
      <w:autoSpaceDE/>
      <w:jc w:val="center"/>
      <w:outlineLvl w:val="0"/>
    </w:pPr>
    <w:rPr>
      <w:b/>
      <w:bCs/>
      <w:sz w:val="24"/>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718EF"/>
  </w:style>
  <w:style w:type="character" w:customStyle="1" w:styleId="WW8Num2z0">
    <w:name w:val="WW8Num2z0"/>
    <w:rsid w:val="00F718EF"/>
    <w:rPr>
      <w:rFonts w:hint="default"/>
      <w:b w:val="0"/>
    </w:rPr>
  </w:style>
  <w:style w:type="character" w:customStyle="1" w:styleId="WW8Num3z0">
    <w:name w:val="WW8Num3z0"/>
    <w:rsid w:val="00F718EF"/>
    <w:rPr>
      <w:rFonts w:ascii="Times New Roman" w:hAnsi="Times New Roman" w:cs="Times New Roman" w:hint="default"/>
    </w:rPr>
  </w:style>
  <w:style w:type="character" w:customStyle="1" w:styleId="WW8Num4z0">
    <w:name w:val="WW8Num4z0"/>
    <w:rsid w:val="00F718EF"/>
    <w:rPr>
      <w:rFonts w:ascii="Times New Roman" w:hAnsi="Times New Roman" w:cs="Times New Roman" w:hint="default"/>
      <w:color w:val="000000"/>
    </w:rPr>
  </w:style>
  <w:style w:type="character" w:customStyle="1" w:styleId="WW8Num5z0">
    <w:name w:val="WW8Num5z0"/>
    <w:rsid w:val="00F718EF"/>
    <w:rPr>
      <w:rFonts w:ascii="Times New Roman" w:hAnsi="Times New Roman" w:cs="Times New Roman" w:hint="default"/>
    </w:rPr>
  </w:style>
  <w:style w:type="character" w:customStyle="1" w:styleId="WW8Num6z0">
    <w:name w:val="WW8Num6z0"/>
    <w:rsid w:val="00F718EF"/>
    <w:rPr>
      <w:rFonts w:ascii="Times New Roman" w:hAnsi="Times New Roman" w:cs="Times New Roman" w:hint="default"/>
    </w:rPr>
  </w:style>
  <w:style w:type="character" w:customStyle="1" w:styleId="WW8Num7z0">
    <w:name w:val="WW8Num7z0"/>
    <w:rsid w:val="00F718EF"/>
    <w:rPr>
      <w:rFonts w:ascii="Times New Roman" w:hAnsi="Times New Roman" w:cs="Times New Roman" w:hint="default"/>
    </w:rPr>
  </w:style>
  <w:style w:type="character" w:customStyle="1" w:styleId="WW8Num8z0">
    <w:name w:val="WW8Num8z0"/>
    <w:rsid w:val="00F718EF"/>
    <w:rPr>
      <w:rFonts w:hint="default"/>
    </w:rPr>
  </w:style>
  <w:style w:type="character" w:customStyle="1" w:styleId="WW8Num9z0">
    <w:name w:val="WW8Num9z0"/>
    <w:rsid w:val="00F718EF"/>
    <w:rPr>
      <w:rFonts w:hint="default"/>
      <w:b w:val="0"/>
    </w:rPr>
  </w:style>
  <w:style w:type="character" w:customStyle="1" w:styleId="WW8Num10z0">
    <w:name w:val="WW8Num10z0"/>
    <w:rsid w:val="00F718EF"/>
    <w:rPr>
      <w:rFonts w:ascii="Symbol" w:hAnsi="Symbol" w:cs="Symbol" w:hint="default"/>
    </w:rPr>
  </w:style>
  <w:style w:type="character" w:customStyle="1" w:styleId="WW8Num10z1">
    <w:name w:val="WW8Num10z1"/>
    <w:rsid w:val="00F718EF"/>
    <w:rPr>
      <w:rFonts w:ascii="Courier New" w:hAnsi="Courier New" w:cs="Courier New" w:hint="default"/>
    </w:rPr>
  </w:style>
  <w:style w:type="character" w:customStyle="1" w:styleId="WW8Num10z2">
    <w:name w:val="WW8Num10z2"/>
    <w:rsid w:val="00F718EF"/>
    <w:rPr>
      <w:rFonts w:ascii="Wingdings" w:hAnsi="Wingdings" w:cs="Wingdings" w:hint="default"/>
    </w:rPr>
  </w:style>
  <w:style w:type="character" w:customStyle="1" w:styleId="WW8Num11z0">
    <w:name w:val="WW8Num11z0"/>
    <w:rsid w:val="00F718EF"/>
    <w:rPr>
      <w:rFonts w:hint="default"/>
    </w:rPr>
  </w:style>
  <w:style w:type="character" w:customStyle="1" w:styleId="WW8Num12z0">
    <w:name w:val="WW8Num12z0"/>
    <w:rsid w:val="00F718EF"/>
    <w:rPr>
      <w:rFonts w:ascii="Verdana" w:hAnsi="Verdana" w:cs="Verdana" w:hint="default"/>
      <w:spacing w:val="-1"/>
    </w:rPr>
  </w:style>
  <w:style w:type="character" w:customStyle="1" w:styleId="WW8Num12z1">
    <w:name w:val="WW8Num12z1"/>
    <w:rsid w:val="00F718EF"/>
    <w:rPr>
      <w:rFonts w:ascii="Courier New" w:hAnsi="Courier New" w:cs="Courier New" w:hint="default"/>
    </w:rPr>
  </w:style>
  <w:style w:type="character" w:customStyle="1" w:styleId="WW8Num12z2">
    <w:name w:val="WW8Num12z2"/>
    <w:rsid w:val="00F718EF"/>
    <w:rPr>
      <w:rFonts w:ascii="Wingdings" w:hAnsi="Wingdings" w:cs="Wingdings" w:hint="default"/>
    </w:rPr>
  </w:style>
  <w:style w:type="character" w:customStyle="1" w:styleId="WW8Num12z3">
    <w:name w:val="WW8Num12z3"/>
    <w:rsid w:val="00F718EF"/>
    <w:rPr>
      <w:rFonts w:ascii="Symbol" w:hAnsi="Symbol" w:cs="Symbol" w:hint="default"/>
    </w:rPr>
  </w:style>
  <w:style w:type="character" w:customStyle="1" w:styleId="WW8Num13z0">
    <w:name w:val="WW8Num13z0"/>
    <w:rsid w:val="00F718EF"/>
    <w:rPr>
      <w:rFonts w:ascii="Times New Roman" w:hAnsi="Times New Roman" w:cs="Times New Roman" w:hint="default"/>
    </w:rPr>
  </w:style>
  <w:style w:type="character" w:customStyle="1" w:styleId="WW8Num14z0">
    <w:name w:val="WW8Num14z0"/>
    <w:rsid w:val="00F718EF"/>
    <w:rPr>
      <w:rFonts w:ascii="Times New Roman" w:hAnsi="Times New Roman" w:cs="Times New Roman" w:hint="default"/>
    </w:rPr>
  </w:style>
  <w:style w:type="character" w:customStyle="1" w:styleId="WW8Num15z0">
    <w:name w:val="WW8Num15z0"/>
    <w:rsid w:val="00F718EF"/>
    <w:rPr>
      <w:rFonts w:ascii="Symbol" w:hAnsi="Symbol" w:cs="Symbol" w:hint="default"/>
    </w:rPr>
  </w:style>
  <w:style w:type="character" w:customStyle="1" w:styleId="WW8Num15z1">
    <w:name w:val="WW8Num15z1"/>
    <w:rsid w:val="00F718EF"/>
    <w:rPr>
      <w:rFonts w:ascii="Courier New" w:hAnsi="Courier New" w:cs="Courier New" w:hint="default"/>
    </w:rPr>
  </w:style>
  <w:style w:type="character" w:customStyle="1" w:styleId="WW8Num15z2">
    <w:name w:val="WW8Num15z2"/>
    <w:rsid w:val="00F718EF"/>
    <w:rPr>
      <w:rFonts w:ascii="Wingdings" w:hAnsi="Wingdings" w:cs="Wingdings" w:hint="default"/>
    </w:rPr>
  </w:style>
  <w:style w:type="character" w:customStyle="1" w:styleId="WW8Num16z0">
    <w:name w:val="WW8Num16z0"/>
    <w:rsid w:val="00F718EF"/>
    <w:rPr>
      <w:rFonts w:ascii="Times New Roman" w:hAnsi="Times New Roman" w:cs="Times New Roman" w:hint="default"/>
    </w:rPr>
  </w:style>
  <w:style w:type="character" w:customStyle="1" w:styleId="WW8Num17z0">
    <w:name w:val="WW8Num17z0"/>
    <w:rsid w:val="00F718EF"/>
    <w:rPr>
      <w:rFonts w:hint="default"/>
    </w:rPr>
  </w:style>
  <w:style w:type="character" w:customStyle="1" w:styleId="WW8Num17z1">
    <w:name w:val="WW8Num17z1"/>
    <w:rsid w:val="00F718EF"/>
  </w:style>
  <w:style w:type="character" w:customStyle="1" w:styleId="WW8Num17z2">
    <w:name w:val="WW8Num17z2"/>
    <w:rsid w:val="00F718EF"/>
  </w:style>
  <w:style w:type="character" w:customStyle="1" w:styleId="WW8Num17z3">
    <w:name w:val="WW8Num17z3"/>
    <w:rsid w:val="00F718EF"/>
  </w:style>
  <w:style w:type="character" w:customStyle="1" w:styleId="WW8Num17z4">
    <w:name w:val="WW8Num17z4"/>
    <w:rsid w:val="00F718EF"/>
  </w:style>
  <w:style w:type="character" w:customStyle="1" w:styleId="WW8Num17z5">
    <w:name w:val="WW8Num17z5"/>
    <w:rsid w:val="00F718EF"/>
  </w:style>
  <w:style w:type="character" w:customStyle="1" w:styleId="WW8Num17z6">
    <w:name w:val="WW8Num17z6"/>
    <w:rsid w:val="00F718EF"/>
  </w:style>
  <w:style w:type="character" w:customStyle="1" w:styleId="WW8Num17z7">
    <w:name w:val="WW8Num17z7"/>
    <w:rsid w:val="00F718EF"/>
  </w:style>
  <w:style w:type="character" w:customStyle="1" w:styleId="WW8Num17z8">
    <w:name w:val="WW8Num17z8"/>
    <w:rsid w:val="00F718EF"/>
  </w:style>
  <w:style w:type="character" w:customStyle="1" w:styleId="WW8Num18z0">
    <w:name w:val="WW8Num18z0"/>
    <w:rsid w:val="00F718EF"/>
    <w:rPr>
      <w:rFonts w:ascii="Times New Roman" w:hAnsi="Times New Roman" w:cs="Times New Roman" w:hint="default"/>
    </w:rPr>
  </w:style>
  <w:style w:type="character" w:customStyle="1" w:styleId="WW8Num19z0">
    <w:name w:val="WW8Num19z0"/>
    <w:rsid w:val="00F718EF"/>
    <w:rPr>
      <w:rFonts w:hint="default"/>
    </w:rPr>
  </w:style>
  <w:style w:type="character" w:customStyle="1" w:styleId="WW8Num20z0">
    <w:name w:val="WW8Num20z0"/>
    <w:rsid w:val="00F718EF"/>
    <w:rPr>
      <w:rFonts w:ascii="Times New Roman" w:hAnsi="Times New Roman" w:cs="Times New Roman" w:hint="default"/>
      <w:b w:val="0"/>
      <w:bCs/>
      <w:spacing w:val="-2"/>
    </w:rPr>
  </w:style>
  <w:style w:type="character" w:customStyle="1" w:styleId="WW8Num21z0">
    <w:name w:val="WW8Num21z0"/>
    <w:rsid w:val="00F718EF"/>
    <w:rPr>
      <w:rFonts w:ascii="Times New Roman" w:hAnsi="Times New Roman" w:cs="Times New Roman" w:hint="default"/>
      <w:color w:val="000000"/>
      <w:spacing w:val="-1"/>
    </w:rPr>
  </w:style>
  <w:style w:type="character" w:customStyle="1" w:styleId="WW8Num22z0">
    <w:name w:val="WW8Num22z0"/>
    <w:rsid w:val="00F718EF"/>
    <w:rPr>
      <w:rFonts w:hint="default"/>
    </w:rPr>
  </w:style>
  <w:style w:type="character" w:customStyle="1" w:styleId="WW8Num23z0">
    <w:name w:val="WW8Num23z0"/>
    <w:rsid w:val="00F718EF"/>
    <w:rPr>
      <w:rFonts w:ascii="Times New Roman" w:hAnsi="Times New Roman" w:cs="Times New Roman" w:hint="default"/>
      <w:b w:val="0"/>
    </w:rPr>
  </w:style>
  <w:style w:type="character" w:customStyle="1" w:styleId="WW8Num24z0">
    <w:name w:val="WW8Num24z0"/>
    <w:rsid w:val="00F718EF"/>
    <w:rPr>
      <w:rFonts w:ascii="Times New Roman" w:hAnsi="Times New Roman" w:cs="Times New Roman" w:hint="default"/>
    </w:rPr>
  </w:style>
  <w:style w:type="character" w:customStyle="1" w:styleId="WW8Num25z0">
    <w:name w:val="WW8Num25z0"/>
    <w:rsid w:val="00F718EF"/>
    <w:rPr>
      <w:rFonts w:hint="default"/>
    </w:rPr>
  </w:style>
  <w:style w:type="character" w:customStyle="1" w:styleId="WW8Num26z0">
    <w:name w:val="WW8Num26z0"/>
    <w:rsid w:val="00F718EF"/>
    <w:rPr>
      <w:rFonts w:hint="default"/>
    </w:rPr>
  </w:style>
  <w:style w:type="character" w:customStyle="1" w:styleId="WW8Num27z0">
    <w:name w:val="WW8Num27z0"/>
    <w:rsid w:val="00F718EF"/>
    <w:rPr>
      <w:rFonts w:ascii="Times New Roman" w:hAnsi="Times New Roman" w:cs="Times New Roman" w:hint="default"/>
    </w:rPr>
  </w:style>
  <w:style w:type="character" w:customStyle="1" w:styleId="WW8Num28z0">
    <w:name w:val="WW8Num28z0"/>
    <w:rsid w:val="00F718EF"/>
    <w:rPr>
      <w:rFonts w:ascii="Times New Roman" w:hAnsi="Times New Roman" w:cs="Times New Roman" w:hint="default"/>
    </w:rPr>
  </w:style>
  <w:style w:type="character" w:customStyle="1" w:styleId="WW8Num29z0">
    <w:name w:val="WW8Num29z0"/>
    <w:rsid w:val="00F718EF"/>
    <w:rPr>
      <w:rFonts w:ascii="Times New Roman" w:hAnsi="Times New Roman" w:cs="Times New Roman" w:hint="default"/>
    </w:rPr>
  </w:style>
  <w:style w:type="character" w:customStyle="1" w:styleId="WW8Num30z0">
    <w:name w:val="WW8Num30z0"/>
    <w:rsid w:val="00F718EF"/>
    <w:rPr>
      <w:rFonts w:ascii="Times New Roman" w:hAnsi="Times New Roman" w:cs="Times New Roman" w:hint="default"/>
    </w:rPr>
  </w:style>
  <w:style w:type="character" w:customStyle="1" w:styleId="WW8Num31z0">
    <w:name w:val="WW8Num31z0"/>
    <w:rsid w:val="00F718EF"/>
    <w:rPr>
      <w:rFonts w:ascii="Symbol" w:hAnsi="Symbol" w:cs="Symbol" w:hint="default"/>
    </w:rPr>
  </w:style>
  <w:style w:type="character" w:customStyle="1" w:styleId="WW8Num31z1">
    <w:name w:val="WW8Num31z1"/>
    <w:rsid w:val="00F718EF"/>
    <w:rPr>
      <w:rFonts w:ascii="Courier New" w:hAnsi="Courier New" w:cs="Courier New" w:hint="default"/>
    </w:rPr>
  </w:style>
  <w:style w:type="character" w:customStyle="1" w:styleId="WW8Num31z2">
    <w:name w:val="WW8Num31z2"/>
    <w:rsid w:val="00F718EF"/>
    <w:rPr>
      <w:rFonts w:ascii="Wingdings" w:hAnsi="Wingdings" w:cs="Wingdings" w:hint="default"/>
    </w:rPr>
  </w:style>
  <w:style w:type="character" w:customStyle="1" w:styleId="WW8Num32z0">
    <w:name w:val="WW8Num32z0"/>
    <w:rsid w:val="00F718EF"/>
    <w:rPr>
      <w:rFonts w:ascii="Times New Roman" w:hAnsi="Times New Roman" w:cs="Times New Roman" w:hint="default"/>
    </w:rPr>
  </w:style>
  <w:style w:type="character" w:customStyle="1" w:styleId="WW8Num33z0">
    <w:name w:val="WW8Num33z0"/>
    <w:rsid w:val="00F718EF"/>
    <w:rPr>
      <w:rFonts w:hint="default"/>
      <w:b/>
      <w:bCs/>
    </w:rPr>
  </w:style>
  <w:style w:type="character" w:customStyle="1" w:styleId="WW8Num33z1">
    <w:name w:val="WW8Num33z1"/>
    <w:rsid w:val="00F718EF"/>
    <w:rPr>
      <w:rFonts w:ascii="Times New Roman" w:eastAsia="MS Mincho" w:hAnsi="Times New Roman" w:cs="Times New Roman" w:hint="default"/>
      <w:spacing w:val="-1"/>
      <w:sz w:val="20"/>
      <w:szCs w:val="20"/>
    </w:rPr>
  </w:style>
  <w:style w:type="character" w:customStyle="1" w:styleId="WW8Num33z2">
    <w:name w:val="WW8Num33z2"/>
    <w:rsid w:val="00F718EF"/>
    <w:rPr>
      <w:rFonts w:hint="default"/>
    </w:rPr>
  </w:style>
  <w:style w:type="character" w:customStyle="1" w:styleId="WW8Num34z0">
    <w:name w:val="WW8Num34z0"/>
    <w:rsid w:val="00F718EF"/>
    <w:rPr>
      <w:rFonts w:hint="default"/>
    </w:rPr>
  </w:style>
  <w:style w:type="character" w:customStyle="1" w:styleId="WW8Num35z0">
    <w:name w:val="WW8Num35z0"/>
    <w:rsid w:val="00F718EF"/>
    <w:rPr>
      <w:rFonts w:ascii="Times New Roman" w:hAnsi="Times New Roman" w:cs="Times New Roman" w:hint="default"/>
    </w:rPr>
  </w:style>
  <w:style w:type="character" w:customStyle="1" w:styleId="WW8Num36z0">
    <w:name w:val="WW8Num36z0"/>
    <w:rsid w:val="00F718EF"/>
  </w:style>
  <w:style w:type="character" w:customStyle="1" w:styleId="WW8Num36z1">
    <w:name w:val="WW8Num36z1"/>
    <w:rsid w:val="00F718EF"/>
  </w:style>
  <w:style w:type="character" w:customStyle="1" w:styleId="WW8Num36z2">
    <w:name w:val="WW8Num36z2"/>
    <w:rsid w:val="00F718EF"/>
  </w:style>
  <w:style w:type="character" w:customStyle="1" w:styleId="WW8Num36z3">
    <w:name w:val="WW8Num36z3"/>
    <w:rsid w:val="00F718EF"/>
  </w:style>
  <w:style w:type="character" w:customStyle="1" w:styleId="WW8Num36z4">
    <w:name w:val="WW8Num36z4"/>
    <w:rsid w:val="00F718EF"/>
  </w:style>
  <w:style w:type="character" w:customStyle="1" w:styleId="WW8Num36z5">
    <w:name w:val="WW8Num36z5"/>
    <w:rsid w:val="00F718EF"/>
  </w:style>
  <w:style w:type="character" w:customStyle="1" w:styleId="WW8Num36z6">
    <w:name w:val="WW8Num36z6"/>
    <w:rsid w:val="00F718EF"/>
  </w:style>
  <w:style w:type="character" w:customStyle="1" w:styleId="WW8Num36z7">
    <w:name w:val="WW8Num36z7"/>
    <w:rsid w:val="00F718EF"/>
  </w:style>
  <w:style w:type="character" w:customStyle="1" w:styleId="WW8Num36z8">
    <w:name w:val="WW8Num36z8"/>
    <w:rsid w:val="00F718EF"/>
  </w:style>
  <w:style w:type="character" w:customStyle="1" w:styleId="WW8Num37z0">
    <w:name w:val="WW8Num37z0"/>
    <w:rsid w:val="00F718EF"/>
    <w:rPr>
      <w:rFonts w:ascii="Times New Roman" w:hAnsi="Times New Roman" w:cs="Times New Roman" w:hint="default"/>
    </w:rPr>
  </w:style>
  <w:style w:type="character" w:customStyle="1" w:styleId="WW8Num38z0">
    <w:name w:val="WW8Num38z0"/>
    <w:rsid w:val="00F718EF"/>
    <w:rPr>
      <w:rFonts w:ascii="Times New Roman" w:hAnsi="Times New Roman" w:cs="Times New Roman" w:hint="default"/>
    </w:rPr>
  </w:style>
  <w:style w:type="character" w:customStyle="1" w:styleId="WW8Num39z0">
    <w:name w:val="WW8Num39z0"/>
    <w:rsid w:val="00F718EF"/>
    <w:rPr>
      <w:rFonts w:ascii="Times New Roman" w:hAnsi="Times New Roman" w:cs="Times New Roman" w:hint="default"/>
      <w:sz w:val="24"/>
      <w:szCs w:val="24"/>
    </w:rPr>
  </w:style>
  <w:style w:type="character" w:customStyle="1" w:styleId="WW8Num40z0">
    <w:name w:val="WW8Num40z0"/>
    <w:rsid w:val="00F718EF"/>
    <w:rPr>
      <w:rFonts w:ascii="Times New Roman" w:hAnsi="Times New Roman" w:cs="Times New Roman" w:hint="default"/>
    </w:rPr>
  </w:style>
  <w:style w:type="character" w:customStyle="1" w:styleId="WW8Num41z0">
    <w:name w:val="WW8Num41z0"/>
    <w:rsid w:val="00F718EF"/>
    <w:rPr>
      <w:rFonts w:ascii="Times New Roman" w:hAnsi="Times New Roman" w:cs="Times New Roman" w:hint="default"/>
    </w:rPr>
  </w:style>
  <w:style w:type="character" w:customStyle="1" w:styleId="WW8Num42z0">
    <w:name w:val="WW8Num42z0"/>
    <w:rsid w:val="00F718EF"/>
    <w:rPr>
      <w:rFonts w:hint="default"/>
    </w:rPr>
  </w:style>
  <w:style w:type="character" w:customStyle="1" w:styleId="WW8Num43z0">
    <w:name w:val="WW8Num43z0"/>
    <w:rsid w:val="00F718EF"/>
    <w:rPr>
      <w:rFonts w:ascii="Times New Roman" w:hAnsi="Times New Roman" w:cs="Times New Roman" w:hint="default"/>
    </w:rPr>
  </w:style>
  <w:style w:type="character" w:customStyle="1" w:styleId="WW8Num44z0">
    <w:name w:val="WW8Num44z0"/>
    <w:rsid w:val="00F718EF"/>
    <w:rPr>
      <w:rFonts w:ascii="Times New Roman" w:hAnsi="Times New Roman" w:cs="Times New Roman" w:hint="default"/>
    </w:rPr>
  </w:style>
  <w:style w:type="character" w:customStyle="1" w:styleId="WW8Num45z0">
    <w:name w:val="WW8Num45z0"/>
    <w:rsid w:val="00F718EF"/>
    <w:rPr>
      <w:rFonts w:ascii="Symbol" w:hAnsi="Symbol" w:cs="Symbol" w:hint="default"/>
    </w:rPr>
  </w:style>
  <w:style w:type="character" w:customStyle="1" w:styleId="WW8Num45z1">
    <w:name w:val="WW8Num45z1"/>
    <w:rsid w:val="00F718EF"/>
    <w:rPr>
      <w:rFonts w:ascii="Courier New" w:hAnsi="Courier New" w:cs="Courier New" w:hint="default"/>
    </w:rPr>
  </w:style>
  <w:style w:type="character" w:customStyle="1" w:styleId="WW8Num45z2">
    <w:name w:val="WW8Num45z2"/>
    <w:rsid w:val="00F718EF"/>
    <w:rPr>
      <w:rFonts w:ascii="Wingdings" w:hAnsi="Wingdings" w:cs="Wingdings" w:hint="default"/>
    </w:rPr>
  </w:style>
  <w:style w:type="character" w:customStyle="1" w:styleId="WW8NumSt16z0">
    <w:name w:val="WW8NumSt16z0"/>
    <w:rsid w:val="00F718EF"/>
    <w:rPr>
      <w:rFonts w:ascii="Times New Roman" w:hAnsi="Times New Roman" w:cs="Times New Roman" w:hint="default"/>
    </w:rPr>
  </w:style>
  <w:style w:type="character" w:customStyle="1" w:styleId="10">
    <w:name w:val="Основной шрифт абзаца1"/>
    <w:rsid w:val="00F718EF"/>
  </w:style>
  <w:style w:type="character" w:styleId="a3">
    <w:name w:val="page number"/>
    <w:basedOn w:val="10"/>
    <w:rsid w:val="00F718EF"/>
  </w:style>
  <w:style w:type="character" w:styleId="a4">
    <w:name w:val="Hyperlink"/>
    <w:rsid w:val="00F718EF"/>
    <w:rPr>
      <w:color w:val="0000FF"/>
      <w:u w:val="single"/>
    </w:rPr>
  </w:style>
  <w:style w:type="paragraph" w:customStyle="1" w:styleId="11">
    <w:name w:val="Заголовок1"/>
    <w:basedOn w:val="a"/>
    <w:next w:val="a5"/>
    <w:rsid w:val="00F718EF"/>
    <w:pPr>
      <w:widowControl/>
      <w:autoSpaceDE/>
      <w:jc w:val="center"/>
    </w:pPr>
    <w:rPr>
      <w:b/>
    </w:rPr>
  </w:style>
  <w:style w:type="paragraph" w:styleId="a5">
    <w:name w:val="Body Text"/>
    <w:basedOn w:val="a"/>
    <w:rsid w:val="00F718EF"/>
    <w:pPr>
      <w:spacing w:after="140" w:line="276" w:lineRule="auto"/>
    </w:pPr>
  </w:style>
  <w:style w:type="paragraph" w:styleId="a6">
    <w:name w:val="List"/>
    <w:basedOn w:val="a5"/>
    <w:rsid w:val="00F718EF"/>
    <w:rPr>
      <w:rFonts w:cs="Mangal"/>
    </w:rPr>
  </w:style>
  <w:style w:type="paragraph" w:styleId="a7">
    <w:name w:val="caption"/>
    <w:basedOn w:val="a"/>
    <w:qFormat/>
    <w:rsid w:val="00F718EF"/>
    <w:pPr>
      <w:suppressLineNumbers/>
      <w:spacing w:before="120" w:after="120"/>
    </w:pPr>
    <w:rPr>
      <w:rFonts w:cs="Mangal"/>
      <w:i/>
      <w:iCs/>
      <w:sz w:val="24"/>
      <w:szCs w:val="24"/>
    </w:rPr>
  </w:style>
  <w:style w:type="paragraph" w:customStyle="1" w:styleId="12">
    <w:name w:val="Указатель1"/>
    <w:basedOn w:val="a"/>
    <w:rsid w:val="00F718EF"/>
    <w:pPr>
      <w:suppressLineNumbers/>
    </w:pPr>
    <w:rPr>
      <w:rFonts w:cs="Mangal"/>
    </w:rPr>
  </w:style>
  <w:style w:type="paragraph" w:styleId="a8">
    <w:name w:val="Balloon Text"/>
    <w:basedOn w:val="a"/>
    <w:rsid w:val="00F718EF"/>
    <w:rPr>
      <w:rFonts w:ascii="Tahoma" w:hAnsi="Tahoma" w:cs="Tahoma"/>
      <w:sz w:val="16"/>
      <w:szCs w:val="16"/>
    </w:rPr>
  </w:style>
  <w:style w:type="paragraph" w:customStyle="1" w:styleId="a9">
    <w:name w:val="Верхний и нижний колонтитулы"/>
    <w:basedOn w:val="a"/>
    <w:rsid w:val="00F718EF"/>
    <w:pPr>
      <w:suppressLineNumbers/>
      <w:tabs>
        <w:tab w:val="center" w:pos="4819"/>
        <w:tab w:val="right" w:pos="9638"/>
      </w:tabs>
    </w:pPr>
  </w:style>
  <w:style w:type="paragraph" w:styleId="aa">
    <w:name w:val="header"/>
    <w:basedOn w:val="a"/>
    <w:rsid w:val="00F718EF"/>
    <w:pPr>
      <w:tabs>
        <w:tab w:val="center" w:pos="4677"/>
        <w:tab w:val="right" w:pos="9355"/>
      </w:tabs>
    </w:pPr>
  </w:style>
  <w:style w:type="paragraph" w:styleId="ab">
    <w:name w:val="footer"/>
    <w:basedOn w:val="a"/>
    <w:link w:val="ac"/>
    <w:uiPriority w:val="99"/>
    <w:rsid w:val="00F718EF"/>
    <w:pPr>
      <w:tabs>
        <w:tab w:val="center" w:pos="4677"/>
        <w:tab w:val="right" w:pos="9355"/>
      </w:tabs>
    </w:pPr>
  </w:style>
  <w:style w:type="paragraph" w:customStyle="1" w:styleId="13">
    <w:name w:val="Текст1"/>
    <w:basedOn w:val="a"/>
    <w:rsid w:val="00F718EF"/>
    <w:pPr>
      <w:widowControl/>
      <w:autoSpaceDE/>
    </w:pPr>
    <w:rPr>
      <w:rFonts w:ascii="Courier New" w:hAnsi="Courier New" w:cs="Courier New"/>
    </w:rPr>
  </w:style>
  <w:style w:type="paragraph" w:customStyle="1" w:styleId="21">
    <w:name w:val="Основной текст с отступом 21"/>
    <w:basedOn w:val="a"/>
    <w:rsid w:val="00F718EF"/>
    <w:pPr>
      <w:widowControl/>
      <w:autoSpaceDE/>
      <w:ind w:left="561" w:hanging="561"/>
      <w:jc w:val="both"/>
    </w:pPr>
    <w:rPr>
      <w:sz w:val="24"/>
      <w:szCs w:val="24"/>
    </w:rPr>
  </w:style>
  <w:style w:type="paragraph" w:customStyle="1" w:styleId="ad">
    <w:name w:val="Знак Знак Знак Знак Знак Знак Знак Знак Знак Знак Знак Знак Знак Знак Знак Знак"/>
    <w:basedOn w:val="a"/>
    <w:rsid w:val="00F718EF"/>
    <w:pPr>
      <w:tabs>
        <w:tab w:val="left" w:pos="360"/>
      </w:tabs>
      <w:spacing w:after="160" w:line="240" w:lineRule="exact"/>
      <w:jc w:val="center"/>
    </w:pPr>
    <w:rPr>
      <w:b/>
      <w:bCs/>
      <w:i/>
      <w:iCs/>
      <w:sz w:val="28"/>
      <w:szCs w:val="28"/>
      <w:lang w:val="en-GB"/>
    </w:rPr>
  </w:style>
  <w:style w:type="paragraph" w:customStyle="1" w:styleId="ae">
    <w:name w:val="Знак Знак Знак Знак"/>
    <w:basedOn w:val="a"/>
    <w:rsid w:val="00F718EF"/>
    <w:pPr>
      <w:widowControl/>
      <w:autoSpaceDE/>
      <w:spacing w:after="160" w:line="240" w:lineRule="exact"/>
    </w:pPr>
    <w:rPr>
      <w:rFonts w:ascii="Verdana" w:hAnsi="Verdana" w:cs="Verdana"/>
      <w:lang w:val="en-US"/>
    </w:rPr>
  </w:style>
  <w:style w:type="paragraph" w:customStyle="1" w:styleId="af">
    <w:name w:val="Знак Знак Знак Знак Знак Знак Знак Знак Знак Знак Знак Знак Знак Знак Знак Знак"/>
    <w:basedOn w:val="a"/>
    <w:rsid w:val="00F718EF"/>
    <w:pPr>
      <w:tabs>
        <w:tab w:val="left" w:pos="360"/>
      </w:tabs>
      <w:spacing w:after="160" w:line="240" w:lineRule="exact"/>
      <w:jc w:val="center"/>
    </w:pPr>
    <w:rPr>
      <w:b/>
      <w:bCs/>
      <w:i/>
      <w:iCs/>
      <w:sz w:val="28"/>
      <w:szCs w:val="28"/>
      <w:lang w:val="en-GB"/>
    </w:rPr>
  </w:style>
  <w:style w:type="paragraph" w:customStyle="1" w:styleId="LO-Normal">
    <w:name w:val="LO-Normal"/>
    <w:rsid w:val="00F718EF"/>
    <w:pPr>
      <w:widowControl w:val="0"/>
      <w:suppressAutoHyphens/>
      <w:spacing w:line="300" w:lineRule="auto"/>
      <w:ind w:firstLine="560"/>
      <w:jc w:val="both"/>
    </w:pPr>
    <w:rPr>
      <w:rFonts w:ascii="Arial" w:hAnsi="Arial" w:cs="Arial"/>
      <w:sz w:val="22"/>
      <w:lang w:eastAsia="zh-CN"/>
    </w:rPr>
  </w:style>
  <w:style w:type="paragraph" w:customStyle="1" w:styleId="ConsPlusNormal">
    <w:name w:val="ConsPlusNormal"/>
    <w:rsid w:val="00F718EF"/>
    <w:pPr>
      <w:widowControl w:val="0"/>
      <w:suppressAutoHyphens/>
      <w:autoSpaceDE w:val="0"/>
    </w:pPr>
    <w:rPr>
      <w:rFonts w:ascii="Arial" w:hAnsi="Arial" w:cs="Arial"/>
      <w:lang w:eastAsia="zh-CN"/>
    </w:rPr>
  </w:style>
  <w:style w:type="paragraph" w:customStyle="1" w:styleId="af0">
    <w:name w:val="Обычный + По ширине"/>
    <w:basedOn w:val="13"/>
    <w:rsid w:val="00F718EF"/>
    <w:pPr>
      <w:tabs>
        <w:tab w:val="left" w:pos="0"/>
      </w:tabs>
      <w:ind w:firstLine="540"/>
      <w:jc w:val="both"/>
    </w:pPr>
    <w:rPr>
      <w:rFonts w:ascii="Times New Roman" w:hAnsi="Times New Roman" w:cs="Times New Roman"/>
    </w:rPr>
  </w:style>
  <w:style w:type="paragraph" w:styleId="af1">
    <w:name w:val="Body Text Indent"/>
    <w:basedOn w:val="a"/>
    <w:rsid w:val="00F718EF"/>
    <w:pPr>
      <w:spacing w:after="120"/>
      <w:ind w:left="283"/>
    </w:pPr>
  </w:style>
  <w:style w:type="paragraph" w:customStyle="1" w:styleId="af2">
    <w:name w:val="Содержимое таблицы"/>
    <w:basedOn w:val="a"/>
    <w:rsid w:val="00F718EF"/>
    <w:pPr>
      <w:suppressLineNumbers/>
    </w:pPr>
  </w:style>
  <w:style w:type="paragraph" w:customStyle="1" w:styleId="af3">
    <w:name w:val="Заголовок таблицы"/>
    <w:basedOn w:val="af2"/>
    <w:rsid w:val="00F718EF"/>
    <w:pPr>
      <w:jc w:val="center"/>
    </w:pPr>
    <w:rPr>
      <w:b/>
      <w:bCs/>
    </w:rPr>
  </w:style>
  <w:style w:type="paragraph" w:customStyle="1" w:styleId="af4">
    <w:name w:val="Содержимое врезки"/>
    <w:basedOn w:val="a"/>
    <w:rsid w:val="00F718EF"/>
  </w:style>
  <w:style w:type="character" w:customStyle="1" w:styleId="ac">
    <w:name w:val="Нижний колонтитул Знак"/>
    <w:basedOn w:val="a0"/>
    <w:link w:val="ab"/>
    <w:uiPriority w:val="99"/>
    <w:rsid w:val="009F1F99"/>
    <w:rPr>
      <w:lang w:eastAsia="zh-CN"/>
    </w:rPr>
  </w:style>
  <w:style w:type="character" w:styleId="af5">
    <w:name w:val="annotation reference"/>
    <w:rsid w:val="003F6C83"/>
    <w:rPr>
      <w:sz w:val="16"/>
      <w:szCs w:val="16"/>
    </w:rPr>
  </w:style>
  <w:style w:type="paragraph" w:styleId="af6">
    <w:name w:val="annotation text"/>
    <w:basedOn w:val="a"/>
    <w:link w:val="af7"/>
    <w:rsid w:val="003F6C83"/>
    <w:pPr>
      <w:suppressAutoHyphens w:val="0"/>
      <w:autoSpaceDN w:val="0"/>
      <w:adjustRightInd w:val="0"/>
    </w:pPr>
    <w:rPr>
      <w:lang w:eastAsia="ru-RU"/>
    </w:rPr>
  </w:style>
  <w:style w:type="character" w:customStyle="1" w:styleId="af7">
    <w:name w:val="Текст примечания Знак"/>
    <w:basedOn w:val="a0"/>
    <w:link w:val="af6"/>
    <w:rsid w:val="003F6C83"/>
  </w:style>
  <w:style w:type="paragraph" w:styleId="af8">
    <w:name w:val="List Paragraph"/>
    <w:basedOn w:val="a"/>
    <w:uiPriority w:val="34"/>
    <w:qFormat/>
    <w:rsid w:val="003F6C83"/>
    <w:pPr>
      <w:ind w:left="720"/>
      <w:contextualSpacing/>
    </w:pPr>
  </w:style>
  <w:style w:type="paragraph" w:styleId="af9">
    <w:name w:val="annotation subject"/>
    <w:basedOn w:val="af6"/>
    <w:next w:val="af6"/>
    <w:link w:val="afa"/>
    <w:uiPriority w:val="99"/>
    <w:semiHidden/>
    <w:unhideWhenUsed/>
    <w:rsid w:val="003F6C83"/>
    <w:pPr>
      <w:suppressAutoHyphens/>
      <w:autoSpaceDN/>
      <w:adjustRightInd/>
    </w:pPr>
    <w:rPr>
      <w:b/>
      <w:bCs/>
      <w:lang w:eastAsia="zh-CN"/>
    </w:rPr>
  </w:style>
  <w:style w:type="character" w:customStyle="1" w:styleId="afa">
    <w:name w:val="Тема примечания Знак"/>
    <w:basedOn w:val="af7"/>
    <w:link w:val="af9"/>
    <w:uiPriority w:val="99"/>
    <w:semiHidden/>
    <w:rsid w:val="003F6C83"/>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morport.chukotka.ru/" TargetMode="External"/><Relationship Id="rId13" Type="http://schemas.openxmlformats.org/officeDocument/2006/relationships/hyperlink" Target="mailto:dsl@morport.chukotka.ru" TargetMode="External"/><Relationship Id="rId18" Type="http://schemas.openxmlformats.org/officeDocument/2006/relationships/hyperlink" Target="http://www.morport.chukotka.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orport@chukotka.ru" TargetMode="External"/><Relationship Id="rId17" Type="http://schemas.openxmlformats.org/officeDocument/2006/relationships/hyperlink" Target="http://www.morport.chukotka.ru/" TargetMode="External"/><Relationship Id="rId2" Type="http://schemas.openxmlformats.org/officeDocument/2006/relationships/numbering" Target="numbering.xml"/><Relationship Id="rId16" Type="http://schemas.openxmlformats.org/officeDocument/2006/relationships/hyperlink" Target="http://www.morport.chukotk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rport@chukotka.ru" TargetMode="External"/><Relationship Id="rId5" Type="http://schemas.openxmlformats.org/officeDocument/2006/relationships/webSettings" Target="webSettings.xml"/><Relationship Id="rId15" Type="http://schemas.openxmlformats.org/officeDocument/2006/relationships/hyperlink" Target="http://www.morport.chukotka.ru/" TargetMode="External"/><Relationship Id="rId10" Type="http://schemas.openxmlformats.org/officeDocument/2006/relationships/hyperlink" Target="mailto:ds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orport@chukotka.ru" TargetMode="External"/><Relationship Id="rId14" Type="http://schemas.openxmlformats.org/officeDocument/2006/relationships/hyperlink" Target="http://www.morport.chukotka.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Nadya\LOCALS~1\Temp\tmp126.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ED1D3-44BD-42F3-AB7B-893FBF2E5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tmp126.rtf</Template>
  <TotalTime>28</TotalTime>
  <Pages>7</Pages>
  <Words>4434</Words>
  <Characters>25274</Characters>
  <Application>Microsoft Office Word</Application>
  <DocSecurity>8</DocSecurity>
  <Lines>210</Lines>
  <Paragraphs>59</Paragraphs>
  <ScaleCrop>false</ScaleCrop>
  <HeadingPairs>
    <vt:vector size="2" baseType="variant">
      <vt:variant>
        <vt:lpstr>Название</vt:lpstr>
      </vt:variant>
      <vt:variant>
        <vt:i4>1</vt:i4>
      </vt:variant>
    </vt:vector>
  </HeadingPairs>
  <TitlesOfParts>
    <vt:vector size="1" baseType="lpstr">
      <vt:lpstr>ДОГОВОР №   0344-/3/0-</vt:lpstr>
    </vt:vector>
  </TitlesOfParts>
  <Company/>
  <LinksUpToDate>false</LinksUpToDate>
  <CharactersWithSpaces>29649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0344-/3/0-</dc:title>
  <dc:creator>nadya</dc:creator>
  <cp:lastModifiedBy>Анастасия</cp:lastModifiedBy>
  <cp:revision>7</cp:revision>
  <cp:lastPrinted>2017-02-01T04:25:00Z</cp:lastPrinted>
  <dcterms:created xsi:type="dcterms:W3CDTF">2023-05-11T18:27:00Z</dcterms:created>
  <dcterms:modified xsi:type="dcterms:W3CDTF">2025-04-15T23:05:00Z</dcterms:modified>
</cp:coreProperties>
</file>